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1E7338" w14:textId="251003EA" w:rsidR="000B3971" w:rsidRPr="00F70703" w:rsidRDefault="004F349A" w:rsidP="007A5CCB">
      <w:pPr>
        <w:spacing w:before="60"/>
        <w:jc w:val="both"/>
        <w:rPr>
          <w:rFonts w:asciiTheme="minorHAnsi" w:hAnsiTheme="minorHAnsi" w:cstheme="minorHAnsi"/>
          <w:color w:val="002060"/>
          <w:sz w:val="24"/>
          <w:szCs w:val="24"/>
          <w:lang w:val="ro-RO"/>
        </w:rPr>
      </w:pPr>
      <w:r w:rsidRPr="00F70703">
        <w:rPr>
          <w:rFonts w:asciiTheme="minorHAnsi" w:hAnsiTheme="minorHAnsi" w:cstheme="minorHAnsi"/>
          <w:b/>
          <w:bCs/>
          <w:color w:val="002060"/>
          <w:sz w:val="24"/>
          <w:szCs w:val="24"/>
          <w:lang w:val="ro-RO"/>
        </w:rPr>
        <w:t>Anexa 1</w:t>
      </w:r>
      <w:r w:rsidR="002F5129">
        <w:rPr>
          <w:rFonts w:asciiTheme="minorHAnsi" w:hAnsiTheme="minorHAnsi" w:cstheme="minorHAnsi"/>
          <w:b/>
          <w:bCs/>
          <w:color w:val="002060"/>
          <w:sz w:val="24"/>
          <w:szCs w:val="24"/>
          <w:lang w:val="ro-RO"/>
        </w:rPr>
        <w:t>5</w:t>
      </w:r>
      <w:r w:rsidR="007A5CCB" w:rsidRPr="00F70703">
        <w:rPr>
          <w:rFonts w:asciiTheme="minorHAnsi" w:hAnsiTheme="minorHAnsi" w:cstheme="minorHAnsi"/>
          <w:b/>
          <w:bCs/>
          <w:color w:val="002060"/>
          <w:sz w:val="24"/>
          <w:szCs w:val="24"/>
          <w:lang w:val="ro-RO"/>
        </w:rPr>
        <w:t>:</w:t>
      </w:r>
      <w:r w:rsidRPr="00F70703">
        <w:rPr>
          <w:rFonts w:asciiTheme="minorHAnsi" w:hAnsiTheme="minorHAnsi" w:cstheme="minorHAnsi"/>
          <w:b/>
          <w:bCs/>
          <w:color w:val="002060"/>
          <w:sz w:val="24"/>
          <w:szCs w:val="24"/>
          <w:lang w:val="ro-RO"/>
        </w:rPr>
        <w:t xml:space="preserve"> Condi</w:t>
      </w:r>
      <w:r w:rsidR="00F03170" w:rsidRPr="00F70703">
        <w:rPr>
          <w:rFonts w:asciiTheme="minorHAnsi" w:hAnsiTheme="minorHAnsi" w:cstheme="minorHAnsi"/>
          <w:b/>
          <w:bCs/>
          <w:color w:val="002060"/>
          <w:sz w:val="24"/>
          <w:szCs w:val="24"/>
          <w:lang w:val="ro-RO"/>
        </w:rPr>
        <w:t>ț</w:t>
      </w:r>
      <w:r w:rsidRPr="00F70703">
        <w:rPr>
          <w:rFonts w:asciiTheme="minorHAnsi" w:hAnsiTheme="minorHAnsi" w:cstheme="minorHAnsi"/>
          <w:b/>
          <w:bCs/>
          <w:color w:val="002060"/>
          <w:sz w:val="24"/>
          <w:szCs w:val="24"/>
          <w:lang w:val="ro-RO"/>
        </w:rPr>
        <w:t>ii specifice ale contractului de finanțare</w:t>
      </w:r>
      <w:r w:rsidRPr="00F70703">
        <w:rPr>
          <w:rFonts w:asciiTheme="minorHAnsi" w:hAnsiTheme="minorHAnsi" w:cstheme="minorHAnsi"/>
          <w:color w:val="002060"/>
          <w:sz w:val="24"/>
          <w:szCs w:val="24"/>
          <w:lang w:val="ro-RO"/>
        </w:rPr>
        <w:t xml:space="preserve"> </w:t>
      </w:r>
    </w:p>
    <w:p w14:paraId="460018CC" w14:textId="77777777" w:rsidR="00CC50AD" w:rsidRPr="00F70703" w:rsidRDefault="00CC50AD" w:rsidP="007A5CCB">
      <w:pPr>
        <w:spacing w:before="60"/>
        <w:ind w:right="1095"/>
        <w:jc w:val="both"/>
        <w:rPr>
          <w:rFonts w:asciiTheme="minorHAnsi" w:eastAsia="Trebuchet MS" w:hAnsiTheme="minorHAnsi" w:cstheme="minorHAnsi"/>
          <w:b/>
          <w:color w:val="002060"/>
          <w:spacing w:val="-1"/>
          <w:sz w:val="24"/>
          <w:szCs w:val="24"/>
          <w:lang w:val="ro-RO"/>
        </w:rPr>
      </w:pPr>
    </w:p>
    <w:p w14:paraId="2E380C5C" w14:textId="77777777" w:rsidR="000312C6" w:rsidRPr="00F70703" w:rsidRDefault="000312C6" w:rsidP="007A5CCB">
      <w:pPr>
        <w:pStyle w:val="Default"/>
        <w:spacing w:before="60"/>
        <w:jc w:val="both"/>
        <w:rPr>
          <w:rFonts w:asciiTheme="minorHAnsi" w:hAnsiTheme="minorHAnsi" w:cstheme="minorHAnsi"/>
          <w:b/>
          <w:bCs/>
          <w:color w:val="002060"/>
          <w:lang w:val="ro-RO"/>
        </w:rPr>
      </w:pPr>
      <w:r w:rsidRPr="00F70703">
        <w:rPr>
          <w:rFonts w:asciiTheme="minorHAnsi" w:eastAsia="Trebuchet MS" w:hAnsiTheme="minorHAnsi" w:cstheme="minorHAnsi"/>
          <w:b/>
          <w:color w:val="002060"/>
          <w:spacing w:val="-1"/>
          <w:lang w:val="ro-RO"/>
        </w:rPr>
        <w:t xml:space="preserve"> </w:t>
      </w:r>
      <w:r w:rsidRPr="00F70703">
        <w:rPr>
          <w:rFonts w:asciiTheme="minorHAnsi" w:hAnsiTheme="minorHAnsi" w:cstheme="minorHAnsi"/>
          <w:b/>
          <w:bCs/>
          <w:color w:val="002060"/>
          <w:lang w:val="ro-RO"/>
        </w:rPr>
        <w:t xml:space="preserve">Precizările prealabile </w:t>
      </w:r>
    </w:p>
    <w:p w14:paraId="1395346D" w14:textId="77777777" w:rsidR="0057368E" w:rsidRPr="00F70703" w:rsidRDefault="0057368E" w:rsidP="007A5CCB">
      <w:pPr>
        <w:pStyle w:val="Default"/>
        <w:spacing w:before="60"/>
        <w:jc w:val="both"/>
        <w:rPr>
          <w:rFonts w:asciiTheme="minorHAnsi" w:hAnsiTheme="minorHAnsi" w:cstheme="minorHAnsi"/>
          <w:color w:val="002060"/>
          <w:lang w:val="ro-RO"/>
        </w:rPr>
      </w:pPr>
    </w:p>
    <w:p w14:paraId="373EE902" w14:textId="43224590"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(1) Prezentul contract de finanţare stabileşte cadrul juridic general în care se va desfaşura relaţia contractuală dintre AM</w:t>
      </w:r>
      <w:r w:rsidR="00F03170" w:rsidRPr="00F70703">
        <w:rPr>
          <w:rFonts w:asciiTheme="minorHAnsi" w:hAnsiTheme="minorHAnsi" w:cstheme="minorHAnsi"/>
          <w:color w:val="002060"/>
          <w:lang w:val="ro-RO"/>
        </w:rPr>
        <w:t>/OI</w:t>
      </w:r>
      <w:r w:rsidRPr="00F70703">
        <w:rPr>
          <w:rFonts w:asciiTheme="minorHAnsi" w:hAnsiTheme="minorHAnsi" w:cstheme="minorHAnsi"/>
          <w:color w:val="002060"/>
          <w:lang w:val="ro-RO"/>
        </w:rPr>
        <w:t xml:space="preserve"> şi Beneficiar. </w:t>
      </w:r>
    </w:p>
    <w:p w14:paraId="037DC56D" w14:textId="77777777"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 xml:space="preserve">(2) Condițiile generale ale contractului de finanțare sunt completate cu prezentele condiții specifice. </w:t>
      </w:r>
    </w:p>
    <w:p w14:paraId="0B0B95F5" w14:textId="77777777"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 xml:space="preserve">(3) În cazul unor prevederi contradictorii între condițiile generale și condițiile specifice prevalează acestea din urmă. </w:t>
      </w:r>
    </w:p>
    <w:p w14:paraId="4F623E2F" w14:textId="77777777" w:rsidR="00AB13EF" w:rsidRPr="00F70703" w:rsidRDefault="00AB13EF" w:rsidP="007A5CCB">
      <w:pPr>
        <w:spacing w:before="60"/>
        <w:ind w:left="133" w:right="2999"/>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Art. 1 Eligibilitatea cheltuielilor</w:t>
      </w:r>
    </w:p>
    <w:p w14:paraId="6A9869A4" w14:textId="5ED1B743" w:rsidR="000D4FB2" w:rsidRPr="00F70703" w:rsidRDefault="000D4FB2" w:rsidP="000D4FB2">
      <w:pPr>
        <w:rPr>
          <w:rFonts w:asciiTheme="minorHAnsi" w:eastAsia="Trebuchet MS" w:hAnsiTheme="minorHAnsi" w:cstheme="minorHAnsi"/>
          <w:color w:val="002060"/>
          <w:sz w:val="24"/>
          <w:szCs w:val="24"/>
          <w:lang w:val="ro-RO"/>
        </w:rPr>
      </w:pPr>
      <w:r w:rsidRPr="00E936C8">
        <w:rPr>
          <w:rFonts w:asciiTheme="minorHAnsi" w:hAnsiTheme="minorHAnsi" w:cstheme="minorHAnsi"/>
          <w:lang w:val="it-IT"/>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z w:val="24"/>
          <w:szCs w:val="24"/>
          <w:lang w:val="ro-RO"/>
        </w:rPr>
        <w:tab/>
        <w:t>In completarea prevederilor art. 3, alin. (1) – (5)  din Contractul de finanțare – Condiţii Generale, vor fi luate în considerare următoarele prevederi:</w:t>
      </w:r>
    </w:p>
    <w:p w14:paraId="01F6D286" w14:textId="5728B098" w:rsidR="00AB13EF" w:rsidRPr="002F5129" w:rsidRDefault="000D4FB2" w:rsidP="005654AC">
      <w:pPr>
        <w:spacing w:before="60"/>
        <w:ind w:right="26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 xml:space="preserve">a) </w:t>
      </w:r>
      <w:r w:rsidR="00AB13EF" w:rsidRPr="00F70703">
        <w:rPr>
          <w:rFonts w:asciiTheme="minorHAnsi" w:eastAsia="Trebuchet MS" w:hAnsiTheme="minorHAnsi" w:cstheme="minorHAnsi"/>
          <w:color w:val="002060"/>
          <w:spacing w:val="-1"/>
          <w:sz w:val="24"/>
          <w:szCs w:val="24"/>
          <w:lang w:val="ro-RO"/>
        </w:rPr>
        <w:t>Valoare</w:t>
      </w:r>
      <w:r w:rsidR="00AB13EF" w:rsidRPr="00F70703">
        <w:rPr>
          <w:rFonts w:asciiTheme="minorHAnsi" w:eastAsia="Trebuchet MS" w:hAnsiTheme="minorHAnsi" w:cstheme="minorHAnsi"/>
          <w:color w:val="002060"/>
          <w:sz w:val="24"/>
          <w:szCs w:val="24"/>
          <w:lang w:val="ro-RO"/>
        </w:rPr>
        <w:t>a</w:t>
      </w:r>
      <w:r w:rsidR="00AB13EF" w:rsidRPr="00F70703">
        <w:rPr>
          <w:rFonts w:asciiTheme="minorHAnsi" w:eastAsia="Trebuchet MS" w:hAnsiTheme="minorHAnsi" w:cstheme="minorHAnsi"/>
          <w:color w:val="002060"/>
          <w:spacing w:val="40"/>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cheltuielilo</w:t>
      </w:r>
      <w:r w:rsidR="00AB13EF" w:rsidRPr="00F70703">
        <w:rPr>
          <w:rFonts w:asciiTheme="minorHAnsi" w:eastAsia="Trebuchet MS" w:hAnsiTheme="minorHAnsi" w:cstheme="minorHAnsi"/>
          <w:color w:val="002060"/>
          <w:sz w:val="24"/>
          <w:szCs w:val="24"/>
          <w:lang w:val="ro-RO"/>
        </w:rPr>
        <w:t>r</w:t>
      </w:r>
      <w:r w:rsidR="00AB13EF" w:rsidRPr="00F70703">
        <w:rPr>
          <w:rFonts w:asciiTheme="minorHAnsi" w:eastAsia="Trebuchet MS" w:hAnsiTheme="minorHAnsi" w:cstheme="minorHAnsi"/>
          <w:color w:val="002060"/>
          <w:spacing w:val="49"/>
          <w:sz w:val="24"/>
          <w:szCs w:val="24"/>
          <w:lang w:val="ro-RO"/>
        </w:rPr>
        <w:t xml:space="preserve"> </w:t>
      </w:r>
      <w:r w:rsidR="00AB13EF" w:rsidRPr="00F70703">
        <w:rPr>
          <w:rFonts w:asciiTheme="minorHAnsi" w:eastAsia="Trebuchet MS" w:hAnsiTheme="minorHAnsi" w:cstheme="minorHAnsi"/>
          <w:color w:val="002060"/>
          <w:sz w:val="24"/>
          <w:szCs w:val="24"/>
          <w:lang w:val="ro-RO"/>
        </w:rPr>
        <w:t>eligibile</w:t>
      </w:r>
      <w:r w:rsidR="00AB13EF" w:rsidRPr="00F70703">
        <w:rPr>
          <w:rFonts w:asciiTheme="minorHAnsi" w:eastAsia="Trebuchet MS" w:hAnsiTheme="minorHAnsi" w:cstheme="minorHAnsi"/>
          <w:color w:val="002060"/>
          <w:spacing w:val="36"/>
          <w:sz w:val="24"/>
          <w:szCs w:val="24"/>
          <w:lang w:val="ro-RO"/>
        </w:rPr>
        <w:t xml:space="preserve"> </w:t>
      </w:r>
      <w:r w:rsidR="00AB13EF" w:rsidRPr="002F5129">
        <w:rPr>
          <w:rFonts w:asciiTheme="minorHAnsi" w:eastAsia="Trebuchet MS" w:hAnsiTheme="minorHAnsi" w:cstheme="minorHAnsi"/>
          <w:color w:val="002060"/>
          <w:sz w:val="24"/>
          <w:szCs w:val="24"/>
          <w:lang w:val="ro-RO"/>
        </w:rPr>
        <w:t>indirecte</w:t>
      </w:r>
      <w:r w:rsidR="00AB13EF" w:rsidRPr="002F5129">
        <w:rPr>
          <w:rFonts w:asciiTheme="minorHAnsi" w:eastAsia="Trebuchet MS" w:hAnsiTheme="minorHAnsi" w:cstheme="minorHAnsi"/>
          <w:color w:val="002060"/>
          <w:spacing w:val="39"/>
          <w:sz w:val="24"/>
          <w:szCs w:val="24"/>
          <w:lang w:val="ro-RO"/>
        </w:rPr>
        <w:t xml:space="preserve"> </w:t>
      </w:r>
      <w:r w:rsidR="00AB13EF" w:rsidRPr="002F5129">
        <w:rPr>
          <w:rFonts w:asciiTheme="minorHAnsi" w:eastAsia="Trebuchet MS" w:hAnsiTheme="minorHAnsi" w:cstheme="minorHAnsi"/>
          <w:color w:val="002060"/>
          <w:spacing w:val="-1"/>
          <w:sz w:val="24"/>
          <w:szCs w:val="24"/>
          <w:lang w:val="ro-RO"/>
        </w:rPr>
        <w:t>v</w:t>
      </w:r>
      <w:r w:rsidR="00AB13EF" w:rsidRPr="002F5129">
        <w:rPr>
          <w:rFonts w:asciiTheme="minorHAnsi" w:eastAsia="Trebuchet MS" w:hAnsiTheme="minorHAnsi" w:cstheme="minorHAnsi"/>
          <w:color w:val="002060"/>
          <w:sz w:val="24"/>
          <w:szCs w:val="24"/>
          <w:lang w:val="ro-RO"/>
        </w:rPr>
        <w:t>a</w:t>
      </w:r>
      <w:r w:rsidR="00AB13EF" w:rsidRPr="002F5129">
        <w:rPr>
          <w:rFonts w:asciiTheme="minorHAnsi" w:eastAsia="Trebuchet MS" w:hAnsiTheme="minorHAnsi" w:cstheme="minorHAnsi"/>
          <w:color w:val="002060"/>
          <w:spacing w:val="22"/>
          <w:sz w:val="24"/>
          <w:szCs w:val="24"/>
          <w:lang w:val="ro-RO"/>
        </w:rPr>
        <w:t xml:space="preserve"> </w:t>
      </w:r>
      <w:r w:rsidR="00AB13EF" w:rsidRPr="002F5129">
        <w:rPr>
          <w:rFonts w:asciiTheme="minorHAnsi" w:eastAsia="Trebuchet MS" w:hAnsiTheme="minorHAnsi" w:cstheme="minorHAnsi"/>
          <w:color w:val="002060"/>
          <w:spacing w:val="-1"/>
          <w:sz w:val="24"/>
          <w:szCs w:val="24"/>
          <w:lang w:val="ro-RO"/>
        </w:rPr>
        <w:t>f</w:t>
      </w:r>
      <w:r w:rsidR="00AB13EF" w:rsidRPr="002F5129">
        <w:rPr>
          <w:rFonts w:asciiTheme="minorHAnsi" w:eastAsia="Trebuchet MS" w:hAnsiTheme="minorHAnsi" w:cstheme="minorHAnsi"/>
          <w:color w:val="002060"/>
          <w:sz w:val="24"/>
          <w:szCs w:val="24"/>
          <w:lang w:val="ro-RO"/>
        </w:rPr>
        <w:t>i</w:t>
      </w:r>
      <w:r w:rsidR="00AB13EF" w:rsidRPr="002F5129">
        <w:rPr>
          <w:rFonts w:asciiTheme="minorHAnsi" w:eastAsia="Trebuchet MS" w:hAnsiTheme="minorHAnsi" w:cstheme="minorHAnsi"/>
          <w:color w:val="002060"/>
          <w:spacing w:val="20"/>
          <w:sz w:val="24"/>
          <w:szCs w:val="24"/>
          <w:lang w:val="ro-RO"/>
        </w:rPr>
        <w:t xml:space="preserve"> </w:t>
      </w:r>
      <w:r w:rsidR="00AB13EF" w:rsidRPr="002F5129">
        <w:rPr>
          <w:rFonts w:asciiTheme="minorHAnsi" w:eastAsia="Trebuchet MS" w:hAnsiTheme="minorHAnsi" w:cstheme="minorHAnsi"/>
          <w:color w:val="002060"/>
          <w:sz w:val="24"/>
          <w:szCs w:val="24"/>
          <w:lang w:val="ro-RO"/>
        </w:rPr>
        <w:t>stabilită</w:t>
      </w:r>
      <w:r w:rsidR="00AB13EF" w:rsidRPr="002F5129">
        <w:rPr>
          <w:rFonts w:asciiTheme="minorHAnsi" w:eastAsia="Trebuchet MS" w:hAnsiTheme="minorHAnsi" w:cstheme="minorHAnsi"/>
          <w:color w:val="002060"/>
          <w:spacing w:val="38"/>
          <w:sz w:val="24"/>
          <w:szCs w:val="24"/>
          <w:lang w:val="ro-RO"/>
        </w:rPr>
        <w:t xml:space="preserve"> </w:t>
      </w:r>
      <w:r w:rsidR="00AB13EF" w:rsidRPr="002F5129">
        <w:rPr>
          <w:rFonts w:asciiTheme="minorHAnsi" w:eastAsia="Trebuchet MS" w:hAnsiTheme="minorHAnsi" w:cstheme="minorHAnsi"/>
          <w:color w:val="002060"/>
          <w:spacing w:val="-1"/>
          <w:sz w:val="24"/>
          <w:szCs w:val="24"/>
          <w:lang w:val="ro-RO"/>
        </w:rPr>
        <w:t>confor</w:t>
      </w:r>
      <w:r w:rsidR="00AB13EF" w:rsidRPr="002F5129">
        <w:rPr>
          <w:rFonts w:asciiTheme="minorHAnsi" w:eastAsia="Trebuchet MS" w:hAnsiTheme="minorHAnsi" w:cstheme="minorHAnsi"/>
          <w:color w:val="002060"/>
          <w:sz w:val="24"/>
          <w:szCs w:val="24"/>
          <w:lang w:val="ro-RO"/>
        </w:rPr>
        <w:t>m</w:t>
      </w:r>
      <w:r w:rsidR="00AB13EF" w:rsidRPr="002F5129">
        <w:rPr>
          <w:rFonts w:asciiTheme="minorHAnsi" w:eastAsia="Trebuchet MS" w:hAnsiTheme="minorHAnsi" w:cstheme="minorHAnsi"/>
          <w:color w:val="002060"/>
          <w:spacing w:val="37"/>
          <w:sz w:val="24"/>
          <w:szCs w:val="24"/>
          <w:lang w:val="ro-RO"/>
        </w:rPr>
        <w:t xml:space="preserve"> </w:t>
      </w:r>
      <w:r w:rsidR="00AB13EF" w:rsidRPr="002F5129">
        <w:rPr>
          <w:rFonts w:asciiTheme="minorHAnsi" w:eastAsia="Trebuchet MS" w:hAnsiTheme="minorHAnsi" w:cstheme="minorHAnsi"/>
          <w:color w:val="002060"/>
          <w:spacing w:val="-1"/>
          <w:sz w:val="24"/>
          <w:szCs w:val="24"/>
          <w:lang w:val="ro-RO"/>
        </w:rPr>
        <w:t>prevederilo</w:t>
      </w:r>
      <w:r w:rsidR="00AB13EF" w:rsidRPr="002F5129">
        <w:rPr>
          <w:rFonts w:asciiTheme="minorHAnsi" w:eastAsia="Trebuchet MS" w:hAnsiTheme="minorHAnsi" w:cstheme="minorHAnsi"/>
          <w:color w:val="002060"/>
          <w:sz w:val="24"/>
          <w:szCs w:val="24"/>
          <w:lang w:val="ro-RO"/>
        </w:rPr>
        <w:t>r</w:t>
      </w:r>
      <w:r w:rsidR="00AB13EF" w:rsidRPr="002F5129">
        <w:rPr>
          <w:rFonts w:asciiTheme="minorHAnsi" w:eastAsia="Trebuchet MS" w:hAnsiTheme="minorHAnsi" w:cstheme="minorHAnsi"/>
          <w:color w:val="002060"/>
          <w:spacing w:val="49"/>
          <w:sz w:val="24"/>
          <w:szCs w:val="24"/>
          <w:lang w:val="ro-RO"/>
        </w:rPr>
        <w:t xml:space="preserve"> </w:t>
      </w:r>
      <w:r w:rsidR="00AB13EF" w:rsidRPr="002F5129">
        <w:rPr>
          <w:rFonts w:asciiTheme="minorHAnsi" w:eastAsia="Trebuchet MS" w:hAnsiTheme="minorHAnsi" w:cstheme="minorHAnsi"/>
          <w:color w:val="002060"/>
          <w:sz w:val="24"/>
          <w:szCs w:val="24"/>
          <w:lang w:val="ro-RO"/>
        </w:rPr>
        <w:t>din</w:t>
      </w:r>
      <w:r w:rsidR="00AB13EF" w:rsidRPr="002F5129">
        <w:rPr>
          <w:rFonts w:asciiTheme="minorHAnsi" w:eastAsia="Trebuchet MS" w:hAnsiTheme="minorHAnsi" w:cstheme="minorHAnsi"/>
          <w:color w:val="002060"/>
          <w:spacing w:val="25"/>
          <w:sz w:val="24"/>
          <w:szCs w:val="24"/>
          <w:lang w:val="ro-RO"/>
        </w:rPr>
        <w:t xml:space="preserve"> </w:t>
      </w:r>
      <w:r w:rsidR="00AB13EF" w:rsidRPr="002F5129">
        <w:rPr>
          <w:rFonts w:asciiTheme="minorHAnsi" w:eastAsia="Trebuchet MS" w:hAnsiTheme="minorHAnsi" w:cstheme="minorHAnsi"/>
          <w:i/>
          <w:color w:val="002060"/>
          <w:w w:val="103"/>
          <w:sz w:val="24"/>
          <w:szCs w:val="24"/>
          <w:lang w:val="ro-RO"/>
        </w:rPr>
        <w:t>Ghidul</w:t>
      </w:r>
      <w:r w:rsidR="00AB13EF" w:rsidRPr="002F5129">
        <w:rPr>
          <w:rFonts w:asciiTheme="minorHAnsi" w:eastAsia="Trebuchet MS" w:hAnsiTheme="minorHAnsi" w:cstheme="minorHAnsi"/>
          <w:color w:val="002060"/>
          <w:sz w:val="24"/>
          <w:szCs w:val="24"/>
          <w:lang w:val="ro-RO"/>
        </w:rPr>
        <w:t xml:space="preserve"> </w:t>
      </w:r>
      <w:r w:rsidR="00AB13EF" w:rsidRPr="002F5129">
        <w:rPr>
          <w:rFonts w:asciiTheme="minorHAnsi" w:eastAsia="Trebuchet MS" w:hAnsiTheme="minorHAnsi" w:cstheme="minorHAnsi"/>
          <w:i/>
          <w:color w:val="002060"/>
          <w:position w:val="-1"/>
          <w:sz w:val="24"/>
          <w:szCs w:val="24"/>
          <w:lang w:val="ro-RO"/>
        </w:rPr>
        <w:t>Solicitantului</w:t>
      </w:r>
      <w:r w:rsidR="00AB13EF" w:rsidRPr="002F5129">
        <w:rPr>
          <w:rFonts w:asciiTheme="minorHAnsi" w:eastAsia="Trebuchet MS" w:hAnsiTheme="minorHAnsi" w:cstheme="minorHAnsi"/>
          <w:i/>
          <w:color w:val="002060"/>
          <w:spacing w:val="39"/>
          <w:position w:val="-1"/>
          <w:sz w:val="24"/>
          <w:szCs w:val="24"/>
          <w:lang w:val="ro-RO"/>
        </w:rPr>
        <w:t xml:space="preserve"> </w:t>
      </w:r>
      <w:r w:rsidR="00AB13EF" w:rsidRPr="002F5129">
        <w:rPr>
          <w:rFonts w:asciiTheme="minorHAnsi" w:eastAsia="Trebuchet MS" w:hAnsiTheme="minorHAnsi" w:cstheme="minorHAnsi"/>
          <w:color w:val="002060"/>
          <w:position w:val="-1"/>
          <w:sz w:val="24"/>
          <w:szCs w:val="24"/>
          <w:lang w:val="ro-RO"/>
        </w:rPr>
        <w:t>aplicabil,</w:t>
      </w:r>
      <w:r w:rsidR="00AB13EF" w:rsidRPr="002F5129">
        <w:rPr>
          <w:rFonts w:asciiTheme="minorHAnsi" w:eastAsia="Trebuchet MS" w:hAnsiTheme="minorHAnsi" w:cstheme="minorHAnsi"/>
          <w:color w:val="002060"/>
          <w:spacing w:val="27"/>
          <w:position w:val="-1"/>
          <w:sz w:val="24"/>
          <w:szCs w:val="24"/>
          <w:lang w:val="ro-RO"/>
        </w:rPr>
        <w:t xml:space="preserve"> </w:t>
      </w:r>
      <w:r w:rsidR="00AB13EF" w:rsidRPr="002F5129">
        <w:rPr>
          <w:rFonts w:asciiTheme="minorHAnsi" w:eastAsia="Trebuchet MS" w:hAnsiTheme="minorHAnsi" w:cstheme="minorHAnsi"/>
          <w:color w:val="002060"/>
          <w:position w:val="-1"/>
          <w:sz w:val="24"/>
          <w:szCs w:val="24"/>
          <w:lang w:val="ro-RO"/>
        </w:rPr>
        <w:t>respectiv</w:t>
      </w:r>
      <w:r w:rsidR="00AB13EF" w:rsidRPr="002F5129">
        <w:rPr>
          <w:rFonts w:asciiTheme="minorHAnsi" w:eastAsia="Trebuchet MS" w:hAnsiTheme="minorHAnsi" w:cstheme="minorHAnsi"/>
          <w:color w:val="002060"/>
          <w:spacing w:val="27"/>
          <w:position w:val="-1"/>
          <w:sz w:val="24"/>
          <w:szCs w:val="24"/>
          <w:lang w:val="ro-RO"/>
        </w:rPr>
        <w:t xml:space="preserve"> </w:t>
      </w:r>
      <w:r w:rsidR="00AB13EF" w:rsidRPr="002F5129">
        <w:rPr>
          <w:rFonts w:asciiTheme="minorHAnsi" w:eastAsia="Trebuchet MS" w:hAnsiTheme="minorHAnsi" w:cstheme="minorHAnsi"/>
          <w:color w:val="002060"/>
          <w:sz w:val="24"/>
          <w:szCs w:val="24"/>
          <w:lang w:val="ro-RO"/>
        </w:rPr>
        <w:t>ca</w:t>
      </w:r>
      <w:r w:rsidR="00AB13EF" w:rsidRPr="002F5129">
        <w:rPr>
          <w:rFonts w:asciiTheme="minorHAnsi" w:eastAsia="Trebuchet MS" w:hAnsiTheme="minorHAnsi" w:cstheme="minorHAnsi"/>
          <w:color w:val="002060"/>
          <w:spacing w:val="20"/>
          <w:sz w:val="24"/>
          <w:szCs w:val="24"/>
          <w:lang w:val="ro-RO"/>
        </w:rPr>
        <w:t xml:space="preserve"> </w:t>
      </w:r>
      <w:r w:rsidR="00AB13EF" w:rsidRPr="002F5129">
        <w:rPr>
          <w:rFonts w:asciiTheme="minorHAnsi" w:eastAsia="Trebuchet MS" w:hAnsiTheme="minorHAnsi" w:cstheme="minorHAnsi"/>
          <w:color w:val="002060"/>
          <w:spacing w:val="-1"/>
          <w:sz w:val="24"/>
          <w:szCs w:val="24"/>
          <w:lang w:val="ro-RO"/>
        </w:rPr>
        <w:t>rat</w:t>
      </w:r>
      <w:r w:rsidR="00AB13EF" w:rsidRPr="002F5129">
        <w:rPr>
          <w:rFonts w:asciiTheme="minorHAnsi" w:eastAsia="Trebuchet MS" w:hAnsiTheme="minorHAnsi" w:cstheme="minorHAnsi"/>
          <w:color w:val="002060"/>
          <w:sz w:val="24"/>
          <w:szCs w:val="24"/>
          <w:lang w:val="ro-RO"/>
        </w:rPr>
        <w:t>ă</w:t>
      </w:r>
      <w:r w:rsidR="00AB13EF" w:rsidRPr="002F5129">
        <w:rPr>
          <w:rFonts w:asciiTheme="minorHAnsi" w:eastAsia="Trebuchet MS" w:hAnsiTheme="minorHAnsi" w:cstheme="minorHAnsi"/>
          <w:color w:val="002060"/>
          <w:spacing w:val="24"/>
          <w:sz w:val="24"/>
          <w:szCs w:val="24"/>
          <w:lang w:val="ro-RO"/>
        </w:rPr>
        <w:t xml:space="preserve"> </w:t>
      </w:r>
      <w:r w:rsidR="00AB13EF" w:rsidRPr="002F5129">
        <w:rPr>
          <w:rFonts w:asciiTheme="minorHAnsi" w:eastAsia="Trebuchet MS" w:hAnsiTheme="minorHAnsi" w:cstheme="minorHAnsi"/>
          <w:color w:val="002060"/>
          <w:spacing w:val="-1"/>
          <w:sz w:val="24"/>
          <w:szCs w:val="24"/>
          <w:lang w:val="ro-RO"/>
        </w:rPr>
        <w:t>forfetar</w:t>
      </w:r>
      <w:r w:rsidR="00AB13EF" w:rsidRPr="002F5129">
        <w:rPr>
          <w:rFonts w:asciiTheme="minorHAnsi" w:eastAsia="Trebuchet MS" w:hAnsiTheme="minorHAnsi" w:cstheme="minorHAnsi"/>
          <w:color w:val="002060"/>
          <w:sz w:val="24"/>
          <w:szCs w:val="24"/>
          <w:lang w:val="ro-RO"/>
        </w:rPr>
        <w:t>ă</w:t>
      </w:r>
      <w:r w:rsidR="00AB13EF" w:rsidRPr="002F5129">
        <w:rPr>
          <w:rFonts w:asciiTheme="minorHAnsi" w:eastAsia="Trebuchet MS" w:hAnsiTheme="minorHAnsi" w:cstheme="minorHAnsi"/>
          <w:color w:val="002060"/>
          <w:spacing w:val="37"/>
          <w:sz w:val="24"/>
          <w:szCs w:val="24"/>
          <w:lang w:val="ro-RO"/>
        </w:rPr>
        <w:t xml:space="preserve"> </w:t>
      </w:r>
      <w:r w:rsidR="00C074A7" w:rsidRPr="002F5129">
        <w:rPr>
          <w:rFonts w:asciiTheme="minorHAnsi" w:eastAsia="Trebuchet MS" w:hAnsiTheme="minorHAnsi" w:cstheme="minorHAnsi"/>
          <w:color w:val="002060"/>
          <w:sz w:val="24"/>
          <w:szCs w:val="24"/>
          <w:lang w:val="ro-RO"/>
        </w:rPr>
        <w:t xml:space="preserve">de </w:t>
      </w:r>
      <w:r w:rsidR="0014622F" w:rsidRPr="002F5129">
        <w:rPr>
          <w:rFonts w:asciiTheme="minorHAnsi" w:eastAsia="Trebuchet MS" w:hAnsiTheme="minorHAnsi" w:cstheme="minorHAnsi"/>
          <w:color w:val="002060"/>
          <w:sz w:val="24"/>
          <w:szCs w:val="24"/>
          <w:lang w:val="ro-RO"/>
        </w:rPr>
        <w:t xml:space="preserve">maximum </w:t>
      </w:r>
      <w:r w:rsidR="002F5129" w:rsidRPr="002F5129">
        <w:rPr>
          <w:rFonts w:asciiTheme="minorHAnsi" w:eastAsia="Trebuchet MS" w:hAnsiTheme="minorHAnsi" w:cstheme="minorHAnsi"/>
          <w:color w:val="002060"/>
          <w:sz w:val="24"/>
          <w:szCs w:val="24"/>
          <w:lang w:val="ro-RO"/>
        </w:rPr>
        <w:t>5</w:t>
      </w:r>
      <w:r w:rsidR="00C074A7" w:rsidRPr="002F5129">
        <w:rPr>
          <w:rFonts w:asciiTheme="minorHAnsi" w:eastAsia="Trebuchet MS" w:hAnsiTheme="minorHAnsi" w:cstheme="minorHAnsi"/>
          <w:color w:val="002060"/>
          <w:sz w:val="24"/>
          <w:szCs w:val="24"/>
          <w:lang w:val="ro-RO"/>
        </w:rPr>
        <w:t>% din valoarea totală a cheltuielilor eligibile directe</w:t>
      </w:r>
      <w:r w:rsidR="00365C43" w:rsidRPr="002F5129">
        <w:rPr>
          <w:rFonts w:asciiTheme="minorHAnsi" w:eastAsia="Trebuchet MS" w:hAnsiTheme="minorHAnsi" w:cstheme="minorHAnsi"/>
          <w:color w:val="002060"/>
          <w:sz w:val="24"/>
          <w:szCs w:val="24"/>
          <w:lang w:val="ro-RO"/>
        </w:rPr>
        <w:t>;</w:t>
      </w:r>
      <w:r w:rsidR="00C074A7" w:rsidRPr="002F5129">
        <w:rPr>
          <w:rFonts w:asciiTheme="minorHAnsi" w:eastAsia="Trebuchet MS" w:hAnsiTheme="minorHAnsi" w:cstheme="minorHAnsi"/>
          <w:color w:val="002060"/>
          <w:sz w:val="24"/>
          <w:szCs w:val="24"/>
          <w:lang w:val="ro-RO"/>
        </w:rPr>
        <w:t xml:space="preserve"> </w:t>
      </w:r>
    </w:p>
    <w:p w14:paraId="412DD042" w14:textId="3DB76E94" w:rsidR="000B3971" w:rsidRPr="00F70703" w:rsidRDefault="00AB13EF" w:rsidP="007A5CCB">
      <w:pPr>
        <w:spacing w:before="60"/>
        <w:jc w:val="both"/>
        <w:rPr>
          <w:rFonts w:asciiTheme="minorHAnsi" w:eastAsia="Trebuchet MS" w:hAnsiTheme="minorHAnsi" w:cstheme="minorHAnsi"/>
          <w:color w:val="002060"/>
          <w:w w:val="103"/>
          <w:sz w:val="24"/>
          <w:szCs w:val="24"/>
          <w:lang w:val="ro-RO"/>
        </w:rPr>
      </w:pPr>
      <w:r w:rsidRPr="002F5129">
        <w:rPr>
          <w:rFonts w:asciiTheme="minorHAnsi" w:eastAsia="Trebuchet MS" w:hAnsiTheme="minorHAnsi" w:cstheme="minorHAnsi"/>
          <w:color w:val="002060"/>
          <w:spacing w:val="1"/>
          <w:sz w:val="24"/>
          <w:szCs w:val="24"/>
          <w:lang w:val="ro-RO"/>
        </w:rPr>
        <w:t>(</w:t>
      </w:r>
      <w:r w:rsidR="001C0D89" w:rsidRPr="002F5129">
        <w:rPr>
          <w:rFonts w:asciiTheme="minorHAnsi" w:eastAsia="Trebuchet MS" w:hAnsiTheme="minorHAnsi" w:cstheme="minorHAnsi"/>
          <w:color w:val="002060"/>
          <w:spacing w:val="1"/>
          <w:sz w:val="24"/>
          <w:szCs w:val="24"/>
          <w:lang w:val="ro-RO"/>
        </w:rPr>
        <w:t>2</w:t>
      </w:r>
      <w:r w:rsidR="00A3286C" w:rsidRPr="002F5129">
        <w:rPr>
          <w:rFonts w:asciiTheme="minorHAnsi" w:eastAsia="Trebuchet MS" w:hAnsiTheme="minorHAnsi" w:cstheme="minorHAnsi"/>
          <w:color w:val="002060"/>
          <w:spacing w:val="1"/>
          <w:sz w:val="24"/>
          <w:szCs w:val="24"/>
          <w:lang w:val="ro-RO"/>
        </w:rPr>
        <w:t>)</w:t>
      </w:r>
      <w:r w:rsidR="00F70703" w:rsidRPr="002F5129">
        <w:rPr>
          <w:rFonts w:asciiTheme="minorHAnsi" w:eastAsia="Trebuchet MS" w:hAnsiTheme="minorHAnsi" w:cstheme="minorHAnsi"/>
          <w:color w:val="002060"/>
          <w:spacing w:val="1"/>
          <w:sz w:val="24"/>
          <w:szCs w:val="24"/>
          <w:lang w:val="ro-RO"/>
        </w:rPr>
        <w:t xml:space="preserve"> </w:t>
      </w:r>
      <w:r w:rsidRPr="002F5129">
        <w:rPr>
          <w:rFonts w:asciiTheme="minorHAnsi" w:eastAsia="Trebuchet MS" w:hAnsiTheme="minorHAnsi" w:cstheme="minorHAnsi"/>
          <w:color w:val="002060"/>
          <w:sz w:val="24"/>
          <w:szCs w:val="24"/>
          <w:lang w:val="ro-RO"/>
        </w:rPr>
        <w:t xml:space="preserve">În </w:t>
      </w:r>
      <w:r w:rsidRPr="002F5129">
        <w:rPr>
          <w:rFonts w:asciiTheme="minorHAnsi" w:eastAsia="Trebuchet MS" w:hAnsiTheme="minorHAnsi" w:cstheme="minorHAnsi"/>
          <w:color w:val="002060"/>
          <w:spacing w:val="-1"/>
          <w:sz w:val="24"/>
          <w:szCs w:val="24"/>
          <w:lang w:val="ro-RO"/>
        </w:rPr>
        <w:t>vedere</w:t>
      </w:r>
      <w:r w:rsidRPr="002F5129">
        <w:rPr>
          <w:rFonts w:asciiTheme="minorHAnsi" w:eastAsia="Trebuchet MS" w:hAnsiTheme="minorHAnsi" w:cstheme="minorHAnsi"/>
          <w:color w:val="002060"/>
          <w:sz w:val="24"/>
          <w:szCs w:val="24"/>
          <w:lang w:val="ro-RO"/>
        </w:rPr>
        <w:t>a</w:t>
      </w:r>
      <w:r w:rsidRPr="002F5129">
        <w:rPr>
          <w:rFonts w:asciiTheme="minorHAnsi" w:eastAsia="Trebuchet MS" w:hAnsiTheme="minorHAnsi" w:cstheme="minorHAnsi"/>
          <w:color w:val="002060"/>
          <w:spacing w:val="17"/>
          <w:sz w:val="24"/>
          <w:szCs w:val="24"/>
          <w:lang w:val="ro-RO"/>
        </w:rPr>
        <w:t xml:space="preserve"> </w:t>
      </w:r>
      <w:r w:rsidRPr="002F5129">
        <w:rPr>
          <w:rFonts w:asciiTheme="minorHAnsi" w:eastAsia="Trebuchet MS" w:hAnsiTheme="minorHAnsi" w:cstheme="minorHAnsi"/>
          <w:color w:val="002060"/>
          <w:sz w:val="24"/>
          <w:szCs w:val="24"/>
          <w:lang w:val="ro-RO"/>
        </w:rPr>
        <w:t>validării</w:t>
      </w:r>
      <w:r w:rsidRPr="002F5129">
        <w:rPr>
          <w:rFonts w:asciiTheme="minorHAnsi" w:eastAsia="Trebuchet MS" w:hAnsiTheme="minorHAnsi" w:cstheme="minorHAnsi"/>
          <w:color w:val="002060"/>
          <w:spacing w:val="15"/>
          <w:sz w:val="24"/>
          <w:szCs w:val="24"/>
          <w:lang w:val="ro-RO"/>
        </w:rPr>
        <w:t xml:space="preserve"> </w:t>
      </w:r>
      <w:r w:rsidRPr="002F5129">
        <w:rPr>
          <w:rFonts w:asciiTheme="minorHAnsi" w:eastAsia="Trebuchet MS" w:hAnsiTheme="minorHAnsi" w:cstheme="minorHAnsi"/>
          <w:color w:val="002060"/>
          <w:sz w:val="24"/>
          <w:szCs w:val="24"/>
          <w:lang w:val="ro-RO"/>
        </w:rPr>
        <w:t>cheltuielilor,</w:t>
      </w:r>
      <w:r w:rsidRPr="002F5129">
        <w:rPr>
          <w:rFonts w:asciiTheme="minorHAnsi" w:eastAsia="Trebuchet MS" w:hAnsiTheme="minorHAnsi" w:cstheme="minorHAnsi"/>
          <w:color w:val="002060"/>
          <w:spacing w:val="31"/>
          <w:sz w:val="24"/>
          <w:szCs w:val="24"/>
          <w:lang w:val="ro-RO"/>
        </w:rPr>
        <w:t xml:space="preserve"> </w:t>
      </w:r>
      <w:r w:rsidRPr="002F5129">
        <w:rPr>
          <w:rFonts w:asciiTheme="minorHAnsi" w:eastAsia="Trebuchet MS" w:hAnsiTheme="minorHAnsi" w:cstheme="minorHAnsi"/>
          <w:color w:val="002060"/>
          <w:spacing w:val="-1"/>
          <w:sz w:val="24"/>
          <w:szCs w:val="24"/>
          <w:lang w:val="ro-RO"/>
        </w:rPr>
        <w:t>AM</w:t>
      </w:r>
      <w:r w:rsidRPr="002F5129">
        <w:rPr>
          <w:rFonts w:asciiTheme="minorHAnsi" w:eastAsia="Trebuchet MS" w:hAnsiTheme="minorHAnsi" w:cstheme="minorHAnsi"/>
          <w:color w:val="002060"/>
          <w:spacing w:val="2"/>
          <w:sz w:val="24"/>
          <w:szCs w:val="24"/>
          <w:lang w:val="ro-RO"/>
        </w:rPr>
        <w:t>/</w:t>
      </w:r>
      <w:r w:rsidRPr="002F5129">
        <w:rPr>
          <w:rFonts w:asciiTheme="minorHAnsi" w:eastAsia="Trebuchet MS" w:hAnsiTheme="minorHAnsi" w:cstheme="minorHAnsi"/>
          <w:color w:val="002060"/>
          <w:spacing w:val="-1"/>
          <w:sz w:val="24"/>
          <w:szCs w:val="24"/>
          <w:lang w:val="ro-RO"/>
        </w:rPr>
        <w:t>O</w:t>
      </w:r>
      <w:r w:rsidRPr="002F5129">
        <w:rPr>
          <w:rFonts w:asciiTheme="minorHAnsi" w:eastAsia="Trebuchet MS" w:hAnsiTheme="minorHAnsi" w:cstheme="minorHAnsi"/>
          <w:color w:val="002060"/>
          <w:sz w:val="24"/>
          <w:szCs w:val="24"/>
          <w:lang w:val="ro-RO"/>
        </w:rPr>
        <w:t>I</w:t>
      </w:r>
      <w:r w:rsidRPr="002F5129">
        <w:rPr>
          <w:rFonts w:asciiTheme="minorHAnsi" w:eastAsia="Trebuchet MS" w:hAnsiTheme="minorHAnsi" w:cstheme="minorHAnsi"/>
          <w:color w:val="002060"/>
          <w:spacing w:val="21"/>
          <w:sz w:val="24"/>
          <w:szCs w:val="24"/>
          <w:lang w:val="ro-RO"/>
        </w:rPr>
        <w:t xml:space="preserve"> </w:t>
      </w:r>
      <w:r w:rsidRPr="002F5129">
        <w:rPr>
          <w:rFonts w:asciiTheme="minorHAnsi" w:eastAsia="Trebuchet MS" w:hAnsiTheme="minorHAnsi" w:cstheme="minorHAnsi"/>
          <w:color w:val="002060"/>
          <w:sz w:val="24"/>
          <w:szCs w:val="24"/>
          <w:lang w:val="ro-RO"/>
        </w:rPr>
        <w:t>responsabil</w:t>
      </w:r>
      <w:r w:rsidRPr="002F5129">
        <w:rPr>
          <w:rFonts w:asciiTheme="minorHAnsi" w:eastAsia="Trebuchet MS" w:hAnsiTheme="minorHAnsi" w:cstheme="minorHAnsi"/>
          <w:color w:val="002060"/>
          <w:spacing w:val="24"/>
          <w:sz w:val="24"/>
          <w:szCs w:val="24"/>
          <w:lang w:val="ro-RO"/>
        </w:rPr>
        <w:t xml:space="preserve"> </w:t>
      </w:r>
      <w:r w:rsidRPr="002F5129">
        <w:rPr>
          <w:rFonts w:asciiTheme="minorHAnsi" w:eastAsia="Trebuchet MS" w:hAnsiTheme="minorHAnsi" w:cstheme="minorHAnsi"/>
          <w:color w:val="002060"/>
          <w:spacing w:val="-1"/>
          <w:sz w:val="24"/>
          <w:szCs w:val="24"/>
          <w:lang w:val="ro-RO"/>
        </w:rPr>
        <w:t>poat</w:t>
      </w:r>
      <w:r w:rsidRPr="002F5129">
        <w:rPr>
          <w:rFonts w:asciiTheme="minorHAnsi" w:eastAsia="Trebuchet MS" w:hAnsiTheme="minorHAnsi" w:cstheme="minorHAnsi"/>
          <w:color w:val="002060"/>
          <w:sz w:val="24"/>
          <w:szCs w:val="24"/>
          <w:lang w:val="ro-RO"/>
        </w:rPr>
        <w:t>e</w:t>
      </w:r>
      <w:r w:rsidRPr="002F5129">
        <w:rPr>
          <w:rFonts w:asciiTheme="minorHAnsi" w:eastAsia="Trebuchet MS" w:hAnsiTheme="minorHAnsi" w:cstheme="minorHAnsi"/>
          <w:color w:val="002060"/>
          <w:spacing w:val="10"/>
          <w:sz w:val="24"/>
          <w:szCs w:val="24"/>
          <w:lang w:val="ro-RO"/>
        </w:rPr>
        <w:t xml:space="preserve"> </w:t>
      </w:r>
      <w:r w:rsidRPr="002F5129">
        <w:rPr>
          <w:rFonts w:asciiTheme="minorHAnsi" w:eastAsia="Trebuchet MS" w:hAnsiTheme="minorHAnsi" w:cstheme="minorHAnsi"/>
          <w:color w:val="002060"/>
          <w:sz w:val="24"/>
          <w:szCs w:val="24"/>
          <w:lang w:val="ro-RO"/>
        </w:rPr>
        <w:t>solicita</w:t>
      </w:r>
      <w:r w:rsidRPr="002F5129">
        <w:rPr>
          <w:rFonts w:asciiTheme="minorHAnsi" w:eastAsia="Trebuchet MS" w:hAnsiTheme="minorHAnsi" w:cstheme="minorHAnsi"/>
          <w:color w:val="002060"/>
          <w:spacing w:val="15"/>
          <w:sz w:val="24"/>
          <w:szCs w:val="24"/>
          <w:lang w:val="ro-RO"/>
        </w:rPr>
        <w:t xml:space="preserve"> </w:t>
      </w:r>
      <w:r w:rsidRPr="002F5129">
        <w:rPr>
          <w:rFonts w:asciiTheme="minorHAnsi" w:eastAsia="Trebuchet MS" w:hAnsiTheme="minorHAnsi" w:cstheme="minorHAnsi"/>
          <w:color w:val="002060"/>
          <w:spacing w:val="-2"/>
          <w:sz w:val="24"/>
          <w:szCs w:val="24"/>
          <w:lang w:val="ro-RO"/>
        </w:rPr>
        <w:t>ș</w:t>
      </w:r>
      <w:r w:rsidRPr="002F5129">
        <w:rPr>
          <w:rFonts w:asciiTheme="minorHAnsi" w:eastAsia="Trebuchet MS" w:hAnsiTheme="minorHAnsi" w:cstheme="minorHAnsi"/>
          <w:color w:val="002060"/>
          <w:sz w:val="24"/>
          <w:szCs w:val="24"/>
          <w:lang w:val="ro-RO"/>
        </w:rPr>
        <w:t>i</w:t>
      </w:r>
      <w:r w:rsidRPr="002F5129">
        <w:rPr>
          <w:rFonts w:asciiTheme="minorHAnsi" w:eastAsia="Trebuchet MS" w:hAnsiTheme="minorHAnsi" w:cstheme="minorHAnsi"/>
          <w:color w:val="002060"/>
          <w:spacing w:val="4"/>
          <w:sz w:val="24"/>
          <w:szCs w:val="24"/>
          <w:lang w:val="ro-RO"/>
        </w:rPr>
        <w:t xml:space="preserve"> </w:t>
      </w:r>
      <w:r w:rsidRPr="002F5129">
        <w:rPr>
          <w:rFonts w:asciiTheme="minorHAnsi" w:eastAsia="Trebuchet MS" w:hAnsiTheme="minorHAnsi" w:cstheme="minorHAnsi"/>
          <w:color w:val="002060"/>
          <w:sz w:val="24"/>
          <w:szCs w:val="24"/>
          <w:lang w:val="ro-RO"/>
        </w:rPr>
        <w:t>verifica</w:t>
      </w:r>
      <w:r w:rsidRPr="002F5129">
        <w:rPr>
          <w:rFonts w:asciiTheme="minorHAnsi" w:eastAsia="Trebuchet MS" w:hAnsiTheme="minorHAnsi" w:cstheme="minorHAnsi"/>
          <w:color w:val="002060"/>
          <w:spacing w:val="15"/>
          <w:sz w:val="24"/>
          <w:szCs w:val="24"/>
          <w:lang w:val="ro-RO"/>
        </w:rPr>
        <w:t xml:space="preserve"> </w:t>
      </w:r>
      <w:r w:rsidRPr="002F5129">
        <w:rPr>
          <w:rFonts w:asciiTheme="minorHAnsi" w:eastAsia="Trebuchet MS" w:hAnsiTheme="minorHAnsi" w:cstheme="minorHAnsi"/>
          <w:color w:val="002060"/>
          <w:w w:val="103"/>
          <w:sz w:val="24"/>
          <w:szCs w:val="24"/>
          <w:lang w:val="ro-RO"/>
        </w:rPr>
        <w:t xml:space="preserve">toate </w:t>
      </w:r>
      <w:r w:rsidRPr="002F5129">
        <w:rPr>
          <w:rFonts w:asciiTheme="minorHAnsi" w:eastAsia="Trebuchet MS" w:hAnsiTheme="minorHAnsi" w:cstheme="minorHAnsi"/>
          <w:color w:val="002060"/>
          <w:spacing w:val="-1"/>
          <w:sz w:val="24"/>
          <w:szCs w:val="24"/>
          <w:lang w:val="ro-RO"/>
        </w:rPr>
        <w:t>documentel</w:t>
      </w:r>
      <w:r w:rsidRPr="002F5129">
        <w:rPr>
          <w:rFonts w:asciiTheme="minorHAnsi" w:eastAsia="Trebuchet MS" w:hAnsiTheme="minorHAnsi" w:cstheme="minorHAnsi"/>
          <w:color w:val="002060"/>
          <w:sz w:val="24"/>
          <w:szCs w:val="24"/>
          <w:lang w:val="ro-RO"/>
        </w:rPr>
        <w:t xml:space="preserve">e </w:t>
      </w:r>
      <w:r w:rsidRPr="002F5129">
        <w:rPr>
          <w:rFonts w:asciiTheme="minorHAnsi" w:eastAsia="Trebuchet MS" w:hAnsiTheme="minorHAnsi" w:cstheme="minorHAnsi"/>
          <w:color w:val="002060"/>
          <w:spacing w:val="23"/>
          <w:sz w:val="24"/>
          <w:szCs w:val="24"/>
          <w:lang w:val="ro-RO"/>
        </w:rPr>
        <w:t xml:space="preserve"> </w:t>
      </w:r>
      <w:r w:rsidRPr="002F5129">
        <w:rPr>
          <w:rFonts w:asciiTheme="minorHAnsi" w:eastAsia="Trebuchet MS" w:hAnsiTheme="minorHAnsi" w:cstheme="minorHAnsi"/>
          <w:color w:val="002060"/>
          <w:sz w:val="24"/>
          <w:szCs w:val="24"/>
          <w:lang w:val="ro-RO"/>
        </w:rPr>
        <w:t>necesare,</w:t>
      </w:r>
      <w:r w:rsidRPr="002F5129">
        <w:rPr>
          <w:rFonts w:asciiTheme="minorHAnsi" w:eastAsia="Trebuchet MS" w:hAnsiTheme="minorHAnsi" w:cstheme="minorHAnsi"/>
          <w:color w:val="002060"/>
          <w:spacing w:val="12"/>
          <w:sz w:val="24"/>
          <w:szCs w:val="24"/>
          <w:lang w:val="ro-RO"/>
        </w:rPr>
        <w:t xml:space="preserve"> </w:t>
      </w:r>
      <w:r w:rsidRPr="002F5129">
        <w:rPr>
          <w:rFonts w:asciiTheme="minorHAnsi" w:eastAsia="Trebuchet MS" w:hAnsiTheme="minorHAnsi" w:cstheme="minorHAnsi"/>
          <w:color w:val="002060"/>
          <w:spacing w:val="-1"/>
          <w:sz w:val="24"/>
          <w:szCs w:val="24"/>
          <w:lang w:val="ro-RO"/>
        </w:rPr>
        <w:t>aferent</w:t>
      </w:r>
      <w:r w:rsidRPr="002F5129">
        <w:rPr>
          <w:rFonts w:asciiTheme="minorHAnsi" w:eastAsia="Trebuchet MS" w:hAnsiTheme="minorHAnsi" w:cstheme="minorHAnsi"/>
          <w:color w:val="002060"/>
          <w:sz w:val="24"/>
          <w:szCs w:val="24"/>
          <w:lang w:val="ro-RO"/>
        </w:rPr>
        <w:t>e</w:t>
      </w:r>
      <w:r w:rsidRPr="002F5129">
        <w:rPr>
          <w:rFonts w:asciiTheme="minorHAnsi" w:eastAsia="Trebuchet MS" w:hAnsiTheme="minorHAnsi" w:cstheme="minorHAnsi"/>
          <w:color w:val="002060"/>
          <w:spacing w:val="9"/>
          <w:sz w:val="24"/>
          <w:szCs w:val="24"/>
          <w:lang w:val="ro-RO"/>
        </w:rPr>
        <w:t xml:space="preserve"> </w:t>
      </w:r>
      <w:r w:rsidRPr="002F5129">
        <w:rPr>
          <w:rFonts w:asciiTheme="minorHAnsi" w:eastAsia="Trebuchet MS" w:hAnsiTheme="minorHAnsi" w:cstheme="minorHAnsi"/>
          <w:color w:val="002060"/>
          <w:sz w:val="24"/>
          <w:szCs w:val="24"/>
          <w:lang w:val="ro-RO"/>
        </w:rPr>
        <w:t>cererilor</w:t>
      </w:r>
      <w:r w:rsidRPr="002F5129">
        <w:rPr>
          <w:rFonts w:asciiTheme="minorHAnsi" w:eastAsia="Trebuchet MS" w:hAnsiTheme="minorHAnsi" w:cstheme="minorHAnsi"/>
          <w:color w:val="002060"/>
          <w:spacing w:val="9"/>
          <w:sz w:val="24"/>
          <w:szCs w:val="24"/>
          <w:lang w:val="ro-RO"/>
        </w:rPr>
        <w:t xml:space="preserve"> </w:t>
      </w:r>
      <w:r w:rsidRPr="002F5129">
        <w:rPr>
          <w:rFonts w:asciiTheme="minorHAnsi" w:eastAsia="Trebuchet MS" w:hAnsiTheme="minorHAnsi" w:cstheme="minorHAnsi"/>
          <w:color w:val="002060"/>
          <w:sz w:val="24"/>
          <w:szCs w:val="24"/>
          <w:lang w:val="ro-RO"/>
        </w:rPr>
        <w:t>de</w:t>
      </w:r>
      <w:r w:rsidRPr="002F5129">
        <w:rPr>
          <w:rFonts w:asciiTheme="minorHAnsi" w:eastAsia="Trebuchet MS" w:hAnsiTheme="minorHAnsi" w:cstheme="minorHAnsi"/>
          <w:color w:val="002060"/>
          <w:spacing w:val="56"/>
          <w:sz w:val="24"/>
          <w:szCs w:val="24"/>
          <w:lang w:val="ro-RO"/>
        </w:rPr>
        <w:t xml:space="preserve"> </w:t>
      </w:r>
      <w:r w:rsidRPr="002F5129">
        <w:rPr>
          <w:rFonts w:asciiTheme="minorHAnsi" w:eastAsia="Trebuchet MS" w:hAnsiTheme="minorHAnsi" w:cstheme="minorHAnsi"/>
          <w:color w:val="002060"/>
          <w:spacing w:val="-1"/>
          <w:sz w:val="24"/>
          <w:szCs w:val="24"/>
          <w:lang w:val="ro-RO"/>
        </w:rPr>
        <w:t>rambursar</w:t>
      </w:r>
      <w:r w:rsidRPr="002F5129">
        <w:rPr>
          <w:rFonts w:asciiTheme="minorHAnsi" w:eastAsia="Trebuchet MS" w:hAnsiTheme="minorHAnsi" w:cstheme="minorHAnsi"/>
          <w:color w:val="002060"/>
          <w:sz w:val="24"/>
          <w:szCs w:val="24"/>
          <w:lang w:val="ro-RO"/>
        </w:rPr>
        <w:t>e</w:t>
      </w:r>
      <w:r w:rsidRPr="002F5129">
        <w:rPr>
          <w:rFonts w:asciiTheme="minorHAnsi" w:eastAsia="Trebuchet MS" w:hAnsiTheme="minorHAnsi" w:cstheme="minorHAnsi"/>
          <w:color w:val="002060"/>
          <w:spacing w:val="19"/>
          <w:sz w:val="24"/>
          <w:szCs w:val="24"/>
          <w:lang w:val="ro-RO"/>
        </w:rPr>
        <w:t xml:space="preserve"> </w:t>
      </w:r>
      <w:r w:rsidRPr="002F5129">
        <w:rPr>
          <w:rFonts w:asciiTheme="minorHAnsi" w:eastAsia="Trebuchet MS" w:hAnsiTheme="minorHAnsi" w:cstheme="minorHAnsi"/>
          <w:color w:val="002060"/>
          <w:sz w:val="24"/>
          <w:szCs w:val="24"/>
          <w:lang w:val="ro-RO"/>
        </w:rPr>
        <w:t>/cererilor</w:t>
      </w:r>
      <w:r w:rsidRPr="002F5129">
        <w:rPr>
          <w:rFonts w:asciiTheme="minorHAnsi" w:eastAsia="Trebuchet MS" w:hAnsiTheme="minorHAnsi" w:cstheme="minorHAnsi"/>
          <w:color w:val="002060"/>
          <w:spacing w:val="15"/>
          <w:sz w:val="24"/>
          <w:szCs w:val="24"/>
          <w:lang w:val="ro-RO"/>
        </w:rPr>
        <w:t xml:space="preserve"> </w:t>
      </w:r>
      <w:r w:rsidRPr="002F5129">
        <w:rPr>
          <w:rFonts w:asciiTheme="minorHAnsi" w:eastAsia="Trebuchet MS" w:hAnsiTheme="minorHAnsi" w:cstheme="minorHAnsi"/>
          <w:color w:val="002060"/>
          <w:sz w:val="24"/>
          <w:szCs w:val="24"/>
          <w:lang w:val="ro-RO"/>
        </w:rPr>
        <w:t>de</w:t>
      </w:r>
      <w:r w:rsidRPr="002F5129">
        <w:rPr>
          <w:rFonts w:asciiTheme="minorHAnsi" w:eastAsia="Trebuchet MS" w:hAnsiTheme="minorHAnsi" w:cstheme="minorHAnsi"/>
          <w:color w:val="002060"/>
          <w:spacing w:val="56"/>
          <w:sz w:val="24"/>
          <w:szCs w:val="24"/>
          <w:lang w:val="ro-RO"/>
        </w:rPr>
        <w:t xml:space="preserve"> </w:t>
      </w:r>
      <w:r w:rsidRPr="002F5129">
        <w:rPr>
          <w:rFonts w:asciiTheme="minorHAnsi" w:eastAsia="Trebuchet MS" w:hAnsiTheme="minorHAnsi" w:cstheme="minorHAnsi"/>
          <w:color w:val="002060"/>
          <w:spacing w:val="-1"/>
          <w:sz w:val="24"/>
          <w:szCs w:val="24"/>
          <w:lang w:val="ro-RO"/>
        </w:rPr>
        <w:t>plat</w:t>
      </w:r>
      <w:r w:rsidRPr="002F5129">
        <w:rPr>
          <w:rFonts w:asciiTheme="minorHAnsi" w:eastAsia="Trebuchet MS" w:hAnsiTheme="minorHAnsi" w:cstheme="minorHAnsi"/>
          <w:color w:val="002060"/>
          <w:sz w:val="24"/>
          <w:szCs w:val="24"/>
          <w:lang w:val="ro-RO"/>
        </w:rPr>
        <w:t>ă precum</w:t>
      </w:r>
      <w:r w:rsidRPr="002F5129">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şi </w:t>
      </w:r>
      <w:r w:rsidR="001F2174" w:rsidRPr="00F70703">
        <w:rPr>
          <w:rFonts w:asciiTheme="minorHAnsi" w:eastAsia="Trebuchet MS" w:hAnsiTheme="minorHAnsi" w:cstheme="minorHAnsi"/>
          <w:color w:val="002060"/>
          <w:spacing w:val="-2"/>
          <w:w w:val="103"/>
          <w:sz w:val="24"/>
          <w:szCs w:val="24"/>
          <w:lang w:val="ro-RO"/>
        </w:rPr>
        <w:t xml:space="preserve">indicatorilor de etapă și </w:t>
      </w:r>
      <w:r w:rsidR="00A7483D" w:rsidRPr="00F70703">
        <w:rPr>
          <w:rFonts w:asciiTheme="minorHAnsi" w:eastAsia="Trebuchet MS" w:hAnsiTheme="minorHAnsi" w:cstheme="minorHAnsi"/>
          <w:color w:val="002060"/>
          <w:spacing w:val="-4"/>
          <w:sz w:val="24"/>
          <w:szCs w:val="24"/>
          <w:lang w:val="ro-RO"/>
        </w:rPr>
        <w:t>r</w:t>
      </w:r>
      <w:r w:rsidR="00A7483D" w:rsidRPr="00F70703">
        <w:rPr>
          <w:rFonts w:asciiTheme="minorHAnsi" w:eastAsia="Trebuchet MS" w:hAnsiTheme="minorHAnsi" w:cstheme="minorHAnsi"/>
          <w:color w:val="002060"/>
          <w:spacing w:val="1"/>
          <w:sz w:val="24"/>
          <w:szCs w:val="24"/>
          <w:lang w:val="ro-RO"/>
        </w:rPr>
        <w:t>a</w:t>
      </w:r>
      <w:r w:rsidR="00A7483D" w:rsidRPr="00F70703">
        <w:rPr>
          <w:rFonts w:asciiTheme="minorHAnsi" w:eastAsia="Trebuchet MS" w:hAnsiTheme="minorHAnsi" w:cstheme="minorHAnsi"/>
          <w:color w:val="002060"/>
          <w:spacing w:val="-1"/>
          <w:sz w:val="24"/>
          <w:szCs w:val="24"/>
          <w:lang w:val="ro-RO"/>
        </w:rPr>
        <w:t>poartel</w:t>
      </w:r>
      <w:r w:rsidR="00A7483D" w:rsidRPr="00F70703">
        <w:rPr>
          <w:rFonts w:asciiTheme="minorHAnsi" w:eastAsia="Trebuchet MS" w:hAnsiTheme="minorHAnsi" w:cstheme="minorHAnsi"/>
          <w:color w:val="002060"/>
          <w:sz w:val="24"/>
          <w:szCs w:val="24"/>
          <w:lang w:val="ro-RO"/>
        </w:rPr>
        <w:t>or</w:t>
      </w:r>
      <w:r w:rsidR="00A7483D" w:rsidRPr="00F70703">
        <w:rPr>
          <w:rFonts w:asciiTheme="minorHAnsi" w:eastAsia="Trebuchet MS" w:hAnsiTheme="minorHAnsi" w:cstheme="minorHAnsi"/>
          <w:color w:val="002060"/>
          <w:spacing w:val="37"/>
          <w:sz w:val="24"/>
          <w:szCs w:val="24"/>
          <w:lang w:val="ro-RO"/>
        </w:rPr>
        <w:t xml:space="preserve"> </w:t>
      </w:r>
      <w:r w:rsidR="00D3357D" w:rsidRPr="00F70703">
        <w:rPr>
          <w:rFonts w:asciiTheme="minorHAnsi" w:eastAsia="Trebuchet MS" w:hAnsiTheme="minorHAnsi" w:cstheme="minorHAnsi"/>
          <w:color w:val="002060"/>
          <w:sz w:val="24"/>
          <w:szCs w:val="24"/>
          <w:lang w:val="ro-RO"/>
        </w:rPr>
        <w:t xml:space="preserve">de progres </w:t>
      </w:r>
      <w:r w:rsidRPr="00F70703">
        <w:rPr>
          <w:rFonts w:asciiTheme="minorHAnsi" w:eastAsia="Trebuchet MS" w:hAnsiTheme="minorHAnsi" w:cstheme="minorHAnsi"/>
          <w:color w:val="002060"/>
          <w:spacing w:val="-1"/>
          <w:sz w:val="24"/>
          <w:szCs w:val="24"/>
          <w:lang w:val="ro-RO"/>
        </w:rPr>
        <w:t>transmis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Beneficiar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supor</w:t>
      </w:r>
      <w:r w:rsidRPr="00F70703">
        <w:rPr>
          <w:rFonts w:asciiTheme="minorHAnsi" w:eastAsia="Trebuchet MS" w:hAnsiTheme="minorHAnsi" w:cstheme="minorHAnsi"/>
          <w:color w:val="002060"/>
          <w:sz w:val="24"/>
          <w:szCs w:val="24"/>
          <w:lang w:val="ro-RO"/>
        </w:rPr>
        <w:t>t justificative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declarat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vo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fi </w:t>
      </w:r>
      <w:r w:rsidRPr="00F70703">
        <w:rPr>
          <w:rFonts w:asciiTheme="minorHAnsi" w:eastAsia="Trebuchet MS" w:hAnsiTheme="minorHAnsi" w:cstheme="minorHAnsi"/>
          <w:color w:val="002060"/>
          <w:spacing w:val="-1"/>
          <w:sz w:val="24"/>
          <w:szCs w:val="24"/>
          <w:lang w:val="ro-RO"/>
        </w:rPr>
        <w:t>prezentat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solicitarea</w:t>
      </w:r>
      <w:r w:rsidRPr="00F70703">
        <w:rPr>
          <w:rFonts w:asciiTheme="minorHAnsi" w:eastAsia="Trebuchet MS" w:hAnsiTheme="minorHAnsi" w:cstheme="minorHAnsi"/>
          <w:color w:val="002060"/>
          <w:spacing w:val="21"/>
          <w:sz w:val="24"/>
          <w:szCs w:val="24"/>
          <w:lang w:val="ro-RO"/>
        </w:rPr>
        <w:t xml:space="preserve"> 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subsecvente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emis</w:t>
      </w:r>
      <w:r w:rsidRPr="00F70703">
        <w:rPr>
          <w:rFonts w:asciiTheme="minorHAnsi" w:eastAsia="Trebuchet MS" w:hAnsiTheme="minorHAnsi" w:cstheme="minorHAnsi"/>
          <w:color w:val="002060"/>
          <w:sz w:val="24"/>
          <w:szCs w:val="24"/>
          <w:lang w:val="ro-RO"/>
        </w:rPr>
        <w:t>e 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implementării </w:t>
      </w:r>
      <w:r w:rsidRPr="00F70703">
        <w:rPr>
          <w:rFonts w:asciiTheme="minorHAnsi" w:eastAsia="Trebuchet MS" w:hAnsiTheme="minorHAnsi" w:cstheme="minorHAnsi"/>
          <w:color w:val="002060"/>
          <w:spacing w:val="-2"/>
          <w:w w:val="103"/>
          <w:sz w:val="24"/>
          <w:szCs w:val="24"/>
          <w:lang w:val="ro-RO"/>
        </w:rPr>
        <w:t>pro</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ectului.</w:t>
      </w:r>
    </w:p>
    <w:p w14:paraId="64663E58" w14:textId="0BA21DB1" w:rsidR="00A10484" w:rsidRPr="00F70703" w:rsidRDefault="00A10484" w:rsidP="00AF44BE">
      <w:pPr>
        <w:spacing w:before="60"/>
        <w:ind w:right="2999"/>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 xml:space="preserve">Art. </w:t>
      </w:r>
      <w:r w:rsidR="00C7786A" w:rsidRPr="00F70703">
        <w:rPr>
          <w:rFonts w:asciiTheme="minorHAnsi" w:eastAsia="Trebuchet MS" w:hAnsiTheme="minorHAnsi" w:cstheme="minorHAnsi"/>
          <w:b/>
          <w:bCs/>
          <w:color w:val="002060"/>
          <w:sz w:val="24"/>
          <w:szCs w:val="24"/>
          <w:lang w:val="ro-RO"/>
        </w:rPr>
        <w:t>2</w:t>
      </w:r>
      <w:r w:rsidRPr="00F70703">
        <w:rPr>
          <w:rFonts w:asciiTheme="minorHAnsi" w:eastAsia="Trebuchet MS" w:hAnsiTheme="minorHAnsi" w:cstheme="minorHAnsi"/>
          <w:b/>
          <w:bCs/>
          <w:color w:val="002060"/>
          <w:sz w:val="24"/>
          <w:szCs w:val="24"/>
          <w:lang w:val="ro-RO"/>
        </w:rPr>
        <w:t xml:space="preserve"> Rambursarea / plata cheltuielilor</w:t>
      </w:r>
    </w:p>
    <w:p w14:paraId="221FEC42" w14:textId="77777777" w:rsidR="00F70703" w:rsidRPr="00F70703" w:rsidRDefault="005642C9" w:rsidP="0010301F">
      <w:pPr>
        <w:spacing w:before="60"/>
        <w:ind w:right="26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ab/>
      </w:r>
      <w:r w:rsidR="0010301F" w:rsidRPr="00F70703">
        <w:rPr>
          <w:rFonts w:asciiTheme="minorHAnsi" w:eastAsia="Trebuchet MS" w:hAnsiTheme="minorHAnsi" w:cstheme="minorHAnsi"/>
          <w:color w:val="002060"/>
          <w:sz w:val="24"/>
          <w:szCs w:val="24"/>
          <w:lang w:val="ro-RO"/>
        </w:rPr>
        <w:t>In completarea prevederilor a</w:t>
      </w:r>
      <w:r w:rsidRPr="00F70703">
        <w:rPr>
          <w:rFonts w:asciiTheme="minorHAnsi" w:eastAsia="Trebuchet MS" w:hAnsiTheme="minorHAnsi" w:cstheme="minorHAnsi"/>
          <w:color w:val="002060"/>
          <w:sz w:val="24"/>
          <w:szCs w:val="24"/>
          <w:lang w:val="ro-RO"/>
        </w:rPr>
        <w:t xml:space="preserve">rt. 5 si 6 din Contractul de finanțare </w:t>
      </w:r>
      <w:r w:rsidR="008D66FC" w:rsidRPr="00F70703">
        <w:rPr>
          <w:rFonts w:asciiTheme="minorHAnsi" w:eastAsia="Trebuchet MS" w:hAnsiTheme="minorHAnsi" w:cstheme="minorHAnsi"/>
          <w:color w:val="002060"/>
          <w:sz w:val="24"/>
          <w:szCs w:val="24"/>
          <w:lang w:val="ro-RO"/>
        </w:rPr>
        <w:t xml:space="preserve">– condiții generale </w:t>
      </w:r>
      <w:r w:rsidR="0010301F" w:rsidRPr="00F70703">
        <w:rPr>
          <w:rFonts w:asciiTheme="minorHAnsi" w:eastAsia="Trebuchet MS" w:hAnsiTheme="minorHAnsi" w:cstheme="minorHAnsi"/>
          <w:color w:val="002060"/>
          <w:sz w:val="24"/>
          <w:szCs w:val="24"/>
          <w:lang w:val="ro-RO"/>
        </w:rPr>
        <w:t>vor fi luate în considerare următoarele prevederi:</w:t>
      </w:r>
    </w:p>
    <w:p w14:paraId="4172A5B0" w14:textId="78DBC4F5" w:rsidR="00A10484" w:rsidRPr="00F70703" w:rsidRDefault="0010301F" w:rsidP="0010301F">
      <w:pPr>
        <w:spacing w:before="60"/>
        <w:ind w:right="265"/>
        <w:jc w:val="both"/>
        <w:rPr>
          <w:rFonts w:asciiTheme="minorHAnsi" w:eastAsia="Trebuchet MS" w:hAnsiTheme="minorHAnsi" w:cstheme="minorHAnsi"/>
          <w:b/>
          <w:bCs/>
          <w:color w:val="002060"/>
          <w:sz w:val="24"/>
          <w:szCs w:val="24"/>
          <w:lang w:val="ro-RO"/>
        </w:rPr>
      </w:pPr>
      <w:r w:rsidRPr="00F70703" w:rsidDel="0010301F">
        <w:rPr>
          <w:rFonts w:asciiTheme="minorHAnsi" w:eastAsia="Trebuchet MS" w:hAnsiTheme="minorHAnsi" w:cstheme="minorHAnsi"/>
          <w:color w:val="002060"/>
          <w:sz w:val="24"/>
          <w:szCs w:val="24"/>
          <w:lang w:val="ro-RO"/>
        </w:rPr>
        <w:t xml:space="preserve"> </w:t>
      </w:r>
      <w:r w:rsidR="00A10484" w:rsidRPr="00F70703">
        <w:rPr>
          <w:rFonts w:asciiTheme="minorHAnsi" w:eastAsia="Trebuchet MS" w:hAnsiTheme="minorHAnsi" w:cstheme="minorHAnsi"/>
          <w:b/>
          <w:bCs/>
          <w:color w:val="002060"/>
          <w:sz w:val="24"/>
          <w:szCs w:val="24"/>
          <w:lang w:val="ro-RO"/>
        </w:rPr>
        <w:t>(a)</w:t>
      </w:r>
      <w:r w:rsidR="0080739A" w:rsidRPr="00F70703">
        <w:rPr>
          <w:rFonts w:asciiTheme="minorHAnsi" w:eastAsia="Trebuchet MS" w:hAnsiTheme="minorHAnsi" w:cstheme="minorHAnsi"/>
          <w:b/>
          <w:bCs/>
          <w:color w:val="002060"/>
          <w:sz w:val="24"/>
          <w:szCs w:val="24"/>
          <w:lang w:val="ro-RO"/>
        </w:rPr>
        <w:t xml:space="preserve"> </w:t>
      </w:r>
      <w:r w:rsidR="00A10484" w:rsidRPr="00F70703">
        <w:rPr>
          <w:rFonts w:asciiTheme="minorHAnsi" w:eastAsia="Trebuchet MS" w:hAnsiTheme="minorHAnsi" w:cstheme="minorHAnsi"/>
          <w:b/>
          <w:bCs/>
          <w:color w:val="002060"/>
          <w:sz w:val="24"/>
          <w:szCs w:val="24"/>
          <w:lang w:val="ro-RO"/>
        </w:rPr>
        <w:t>Acordarea și recuperarea prefinanțării, dacă este cazul</w:t>
      </w:r>
    </w:p>
    <w:p w14:paraId="664B241B" w14:textId="7A5E151B" w:rsidR="00A10484" w:rsidRPr="00F70703" w:rsidRDefault="00A10484" w:rsidP="007A5CCB">
      <w:pPr>
        <w:spacing w:before="60"/>
        <w:ind w:left="133" w:right="9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8"/>
          <w:sz w:val="24"/>
          <w:szCs w:val="24"/>
          <w:lang w:val="ro-RO"/>
        </w:rPr>
        <w:t>)</w:t>
      </w:r>
      <w:r w:rsidR="0080739A"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  n</w:t>
      </w:r>
      <w:r w:rsidRPr="00F70703">
        <w:rPr>
          <w:rFonts w:asciiTheme="minorHAnsi" w:eastAsia="Trebuchet MS" w:hAnsiTheme="minorHAnsi" w:cstheme="minorHAnsi"/>
          <w:color w:val="002060"/>
          <w:spacing w:val="-1"/>
          <w:sz w:val="24"/>
          <w:szCs w:val="24"/>
          <w:lang w:val="ro-RO"/>
        </w:rPr>
        <w:t>um</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propri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z w:val="24"/>
          <w:szCs w:val="24"/>
          <w:lang w:val="ro-RO"/>
        </w:rPr>
        <w:t xml:space="preserve">parteneri, </w:t>
      </w:r>
      <w:r w:rsidRPr="00F70703">
        <w:rPr>
          <w:rFonts w:asciiTheme="minorHAnsi" w:eastAsia="Trebuchet MS" w:hAnsiTheme="minorHAnsi" w:cstheme="minorHAnsi"/>
          <w:color w:val="002060"/>
          <w:spacing w:val="-1"/>
          <w:sz w:val="24"/>
          <w:szCs w:val="24"/>
          <w:lang w:val="ro-RO"/>
        </w:rPr>
        <w:t>alţi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decâ</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prevăzuţ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 7 alin.</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
          <w:sz w:val="24"/>
          <w:szCs w:val="24"/>
          <w:lang w:val="ro-RO"/>
        </w:rPr>
        <w:t>(8</w:t>
      </w:r>
      <w:r w:rsidRPr="00F70703">
        <w:rPr>
          <w:rFonts w:asciiTheme="minorHAnsi" w:eastAsia="Trebuchet MS" w:hAnsiTheme="minorHAnsi" w:cstheme="minorHAnsi"/>
          <w:color w:val="002060"/>
          <w:sz w:val="24"/>
          <w:szCs w:val="24"/>
          <w:lang w:val="ro-RO"/>
        </w:rPr>
        <w:t xml:space="preserve">) </w:t>
      </w:r>
      <w:r w:rsidR="00DD3CF6" w:rsidRPr="00F70703">
        <w:rPr>
          <w:rFonts w:asciiTheme="minorHAnsi" w:eastAsia="Trebuchet MS" w:hAnsiTheme="minorHAnsi" w:cstheme="minorHAnsi"/>
          <w:color w:val="002060"/>
          <w:sz w:val="24"/>
          <w:szCs w:val="24"/>
          <w:lang w:val="ro-RO"/>
        </w:rPr>
        <w:t xml:space="preserve">și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sz w:val="24"/>
          <w:szCs w:val="24"/>
          <w:lang w:val="ro-RO"/>
        </w:rPr>
        <w:t>di</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2"/>
          <w:sz w:val="24"/>
          <w:szCs w:val="24"/>
          <w:lang w:val="ro-RO"/>
        </w:rPr>
        <w:t>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3"/>
          <w:sz w:val="24"/>
          <w:szCs w:val="24"/>
          <w:lang w:val="ro-RO"/>
        </w:rPr>
        <w:t xml:space="preserve"> </w:t>
      </w:r>
      <w:r w:rsidR="00D779F0" w:rsidRPr="00F70703">
        <w:rPr>
          <w:rFonts w:asciiTheme="minorHAnsi" w:eastAsia="Trebuchet MS" w:hAnsiTheme="minorHAnsi" w:cstheme="minorHAnsi"/>
          <w:color w:val="002060"/>
          <w:spacing w:val="13"/>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acordă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țare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tranş</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maximum</w:t>
      </w:r>
      <w:r w:rsidRPr="00F70703">
        <w:rPr>
          <w:rFonts w:asciiTheme="minorHAnsi" w:eastAsia="Trebuchet MS" w:hAnsiTheme="minorHAnsi" w:cstheme="minorHAnsi"/>
          <w:color w:val="002060"/>
          <w:sz w:val="24"/>
          <w:szCs w:val="24"/>
          <w:lang w:val="ro-RO"/>
        </w:rPr>
        <w:t xml:space="preserve"> 10%</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eligibilă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ectului,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fără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depăşirea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valorii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totale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eligibile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contractului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6BB51179" w14:textId="68F6B25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w:t>
      </w:r>
      <w:r w:rsidR="00C61561"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proiectel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urmeaz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utilizeze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preveder</w:t>
      </w:r>
      <w:r w:rsidRPr="00F70703">
        <w:rPr>
          <w:rFonts w:asciiTheme="minorHAnsi" w:eastAsia="Trebuchet MS" w:hAnsiTheme="minorHAnsi" w:cstheme="minorHAnsi"/>
          <w:color w:val="002060"/>
          <w:spacing w:val="5"/>
          <w:sz w:val="24"/>
          <w:szCs w:val="24"/>
          <w:lang w:val="ro-RO"/>
        </w:rPr>
        <w:t>i</w:t>
      </w:r>
      <w:r w:rsidRPr="00F70703">
        <w:rPr>
          <w:rFonts w:asciiTheme="minorHAnsi" w:eastAsia="Trebuchet MS" w:hAnsiTheme="minorHAnsi" w:cstheme="minorHAnsi"/>
          <w:color w:val="002060"/>
          <w:spacing w:val="-1"/>
          <w:sz w:val="24"/>
          <w:szCs w:val="24"/>
          <w:lang w:val="ro-RO"/>
        </w:rPr>
        <w:t>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contractulu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şi prevederilor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acordului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part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integrantă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 acestuia.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20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depunerii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 către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nțare</w:t>
      </w:r>
      <w:r w:rsidRPr="00F70703">
        <w:rPr>
          <w:rFonts w:asciiTheme="minorHAnsi" w:eastAsia="Trebuchet MS" w:hAnsiTheme="minorHAnsi" w:cstheme="minorHAnsi"/>
          <w:color w:val="002060"/>
          <w:sz w:val="24"/>
          <w:szCs w:val="24"/>
          <w:lang w:val="ro-RO"/>
        </w:rPr>
        <w:t>, AM/OI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efectuează verificarea cererii </w:t>
      </w:r>
      <w:r w:rsidRPr="00F70703">
        <w:rPr>
          <w:rFonts w:asciiTheme="minorHAnsi" w:eastAsia="Trebuchet MS" w:hAnsiTheme="minorHAnsi" w:cstheme="minorHAnsi"/>
          <w:color w:val="002060"/>
          <w:spacing w:val="9"/>
          <w:sz w:val="24"/>
          <w:szCs w:val="24"/>
          <w:lang w:val="ro-RO"/>
        </w:rPr>
        <w:t>de</w:t>
      </w:r>
      <w:r w:rsidRPr="00F70703">
        <w:rPr>
          <w:rFonts w:asciiTheme="minorHAnsi" w:eastAsia="Trebuchet MS" w:hAnsiTheme="minorHAnsi" w:cstheme="minorHAnsi"/>
          <w:color w:val="002060"/>
          <w:sz w:val="24"/>
          <w:szCs w:val="24"/>
          <w:lang w:val="ro-RO"/>
        </w:rPr>
        <w:t xml:space="preserve">  prefina</w:t>
      </w:r>
      <w:r w:rsidRPr="00F70703">
        <w:rPr>
          <w:rFonts w:asciiTheme="minorHAnsi" w:eastAsia="Trebuchet MS" w:hAnsiTheme="minorHAnsi" w:cstheme="minorHAnsi"/>
          <w:color w:val="002060"/>
          <w:spacing w:val="-1"/>
          <w:sz w:val="24"/>
          <w:szCs w:val="24"/>
          <w:lang w:val="ro-RO"/>
        </w:rPr>
        <w:t>nțare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5"/>
          <w:sz w:val="24"/>
          <w:szCs w:val="24"/>
          <w:lang w:val="ro-RO"/>
        </w:rPr>
        <w:t>efectuarea</w:t>
      </w:r>
      <w:r w:rsidRPr="00F70703">
        <w:rPr>
          <w:rFonts w:asciiTheme="minorHAnsi" w:eastAsia="Trebuchet MS" w:hAnsiTheme="minorHAnsi" w:cstheme="minorHAnsi"/>
          <w:color w:val="002060"/>
          <w:sz w:val="24"/>
          <w:szCs w:val="24"/>
          <w:lang w:val="ro-RO"/>
        </w:rPr>
        <w:t xml:space="preserve"> verificărilor, </w:t>
      </w:r>
      <w:r w:rsidRPr="00F70703">
        <w:rPr>
          <w:rFonts w:asciiTheme="minorHAnsi" w:eastAsia="Trebuchet MS" w:hAnsiTheme="minorHAnsi" w:cstheme="minorHAnsi"/>
          <w:color w:val="002060"/>
          <w:spacing w:val="-2"/>
          <w:w w:val="103"/>
          <w:sz w:val="24"/>
          <w:szCs w:val="24"/>
          <w:lang w:val="ro-RO"/>
        </w:rPr>
        <w:t>A</w:t>
      </w:r>
      <w:r w:rsidRPr="00F70703">
        <w:rPr>
          <w:rFonts w:asciiTheme="minorHAnsi" w:eastAsia="Trebuchet MS" w:hAnsiTheme="minorHAnsi" w:cstheme="minorHAnsi"/>
          <w:color w:val="002060"/>
          <w:w w:val="103"/>
          <w:sz w:val="24"/>
          <w:szCs w:val="24"/>
          <w:lang w:val="ro-RO"/>
        </w:rPr>
        <w:t xml:space="preserve">M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parteneriat/partenerilo</w:t>
      </w:r>
      <w:r w:rsidRPr="00F70703">
        <w:rPr>
          <w:rFonts w:asciiTheme="minorHAnsi" w:eastAsia="Trebuchet MS" w:hAnsiTheme="minorHAnsi" w:cstheme="minorHAnsi"/>
          <w:color w:val="002060"/>
          <w:sz w:val="24"/>
          <w:szCs w:val="24"/>
          <w:lang w:val="ro-RO"/>
        </w:rPr>
        <w:t>r valoarea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cheltuielilor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mbursabile,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resurse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sale.</w:t>
      </w:r>
    </w:p>
    <w:p w14:paraId="1C6C3DDA" w14:textId="10636B1E"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Transferul</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prezentând</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solicitată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 beneficiar</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pacing w:val="-1"/>
          <w:sz w:val="24"/>
          <w:szCs w:val="24"/>
          <w:lang w:val="ro-RO"/>
        </w:rPr>
        <w:t>/lide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condiţiile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alin. (1),</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se realizează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 condiţia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îndeplinirii </w:t>
      </w:r>
      <w:r w:rsidRPr="00F70703">
        <w:rPr>
          <w:rFonts w:asciiTheme="minorHAnsi" w:eastAsia="Trebuchet MS" w:hAnsiTheme="minorHAnsi" w:cstheme="minorHAnsi"/>
          <w:color w:val="002060"/>
          <w:sz w:val="24"/>
          <w:szCs w:val="24"/>
          <w:lang w:val="ro-RO"/>
        </w:rPr>
        <w:t>cumulative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următoarelor</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w w:val="103"/>
          <w:sz w:val="24"/>
          <w:szCs w:val="24"/>
          <w:lang w:val="ro-RO"/>
        </w:rPr>
        <w:t>cerinţe:</w:t>
      </w:r>
    </w:p>
    <w:p w14:paraId="7F8DA770" w14:textId="2C008D86"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lastRenderedPageBreak/>
        <w:t>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unei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prefinanțare,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fiecar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tra</w:t>
      </w:r>
      <w:r w:rsidRPr="00F70703">
        <w:rPr>
          <w:rFonts w:asciiTheme="minorHAnsi" w:eastAsia="Trebuchet MS" w:hAnsiTheme="minorHAnsi" w:cstheme="minorHAnsi"/>
          <w:color w:val="002060"/>
          <w:w w:val="103"/>
          <w:sz w:val="24"/>
          <w:szCs w:val="24"/>
          <w:lang w:val="ro-RO"/>
        </w:rPr>
        <w:t>nșă</w:t>
      </w:r>
      <w:r w:rsidR="000A4139" w:rsidRPr="00F70703">
        <w:rPr>
          <w:rFonts w:asciiTheme="minorHAnsi" w:eastAsia="Trebuchet MS" w:hAnsiTheme="minorHAnsi" w:cstheme="minorHAnsi"/>
          <w:color w:val="002060"/>
          <w:w w:val="103"/>
          <w:sz w:val="24"/>
          <w:szCs w:val="24"/>
          <w:lang w:val="ro-RO"/>
        </w:rPr>
        <w:t>;</w:t>
      </w:r>
    </w:p>
    <w:p w14:paraId="785D6C52"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existe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ț</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z w:val="24"/>
          <w:szCs w:val="24"/>
          <w:lang w:val="ro-RO"/>
        </w:rPr>
        <w:t>activit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țile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proprii/partenerilor</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unde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prefinanțării.</w:t>
      </w:r>
    </w:p>
    <w:p w14:paraId="331170B6"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acordare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țării,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dac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este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efectu</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lei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următoarele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conturi:</w:t>
      </w:r>
    </w:p>
    <w:p w14:paraId="3F1DD7C0"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țare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cod</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76EAAE39" w14:textId="77777777" w:rsidR="00A10484" w:rsidRPr="00F70703" w:rsidRDefault="00A10484" w:rsidP="007A5CCB">
      <w:pPr>
        <w:spacing w:before="60"/>
        <w:ind w:left="133" w:right="235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242AB9DE" w14:textId="5111238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proiecte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w:t>
      </w:r>
      <w:r w:rsidRPr="00F70703">
        <w:rPr>
          <w:rFonts w:asciiTheme="minorHAnsi" w:eastAsia="Trebuchet MS" w:hAnsiTheme="minorHAnsi" w:cstheme="minorHAnsi"/>
          <w:color w:val="002060"/>
          <w:w w:val="103"/>
          <w:sz w:val="24"/>
          <w:szCs w:val="24"/>
          <w:lang w:val="ro-RO"/>
        </w:rPr>
        <w:t xml:space="preserve">rmătoarele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w w:val="103"/>
          <w:sz w:val="24"/>
          <w:szCs w:val="24"/>
          <w:lang w:val="ro-RO"/>
        </w:rPr>
        <w:t>Partenerului:</w:t>
      </w:r>
    </w:p>
    <w:p w14:paraId="1629488D"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cod IBAN:</w:t>
      </w:r>
    </w:p>
    <w:p w14:paraId="48D106F7"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Titular cont:</w:t>
      </w:r>
    </w:p>
    <w:p w14:paraId="1604FEFC"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58B6C770"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(Partener 1)</w:t>
      </w:r>
    </w:p>
    <w:p w14:paraId="770DEEDF"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cod IBAN: Titular cont:</w:t>
      </w:r>
    </w:p>
    <w:p w14:paraId="6C91E362"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33CD28E7"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(Partener n)</w:t>
      </w:r>
    </w:p>
    <w:p w14:paraId="60A6FAF6"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cod IBAN: Titular cont:</w:t>
      </w:r>
    </w:p>
    <w:p w14:paraId="00F68F6E"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0DE91D32" w14:textId="2122EC4A"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 xml:space="preserve">Solicitările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3"/>
          <w:sz w:val="24"/>
          <w:szCs w:val="24"/>
          <w:lang w:val="ro-RO"/>
        </w:rPr>
        <w:t>a</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ordare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tranşelor</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excepţia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primei tranşe de prefinanţare acordate conform alin. (1), se acordă cu deducerea sumelor nejustificate din tranşa anterior acordată</w:t>
      </w:r>
      <w:r w:rsidRPr="00F70703">
        <w:rPr>
          <w:rFonts w:asciiTheme="minorHAnsi" w:eastAsia="Trebuchet MS" w:hAnsiTheme="minorHAnsi" w:cstheme="minorHAnsi"/>
          <w:color w:val="002060"/>
          <w:w w:val="103"/>
          <w:sz w:val="24"/>
          <w:szCs w:val="24"/>
          <w:lang w:val="ro-RO"/>
        </w:rPr>
        <w:t>.</w:t>
      </w:r>
    </w:p>
    <w:p w14:paraId="4311BD6A"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w:t>
      </w:r>
      <w:r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pacing w:val="8"/>
          <w:sz w:val="24"/>
          <w:szCs w:val="24"/>
          <w:lang w:val="ro-RO"/>
        </w:rPr>
        <w:t>Beneficiarul/Liderul de parteneriat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A9C5DF8" w14:textId="1B9FF39C" w:rsidR="00A10484" w:rsidRPr="00A978F6" w:rsidRDefault="00A10484" w:rsidP="007A5CCB">
      <w:pPr>
        <w:spacing w:before="60"/>
        <w:ind w:left="133" w:right="242"/>
        <w:jc w:val="both"/>
        <w:rPr>
          <w:rFonts w:asciiTheme="minorHAnsi" w:eastAsia="Trebuchet MS" w:hAnsiTheme="minorHAnsi" w:cstheme="minorHAnsi"/>
          <w:color w:val="002060"/>
          <w:spacing w:val="8"/>
          <w:sz w:val="24"/>
          <w:szCs w:val="24"/>
          <w:lang w:val="ro-RO"/>
        </w:rPr>
      </w:pPr>
      <w:r w:rsidRPr="00A978F6">
        <w:rPr>
          <w:rFonts w:asciiTheme="minorHAnsi" w:eastAsia="Trebuchet MS" w:hAnsiTheme="minorHAnsi" w:cstheme="minorHAnsi"/>
          <w:color w:val="002060"/>
          <w:sz w:val="24"/>
          <w:szCs w:val="24"/>
          <w:lang w:val="ro-RO"/>
        </w:rPr>
        <w:t>(6</w:t>
      </w:r>
      <w:r w:rsidRPr="00A978F6">
        <w:rPr>
          <w:rFonts w:asciiTheme="minorHAnsi" w:eastAsia="Trebuchet MS" w:hAnsiTheme="minorHAnsi" w:cstheme="minorHAnsi"/>
          <w:color w:val="002060"/>
          <w:spacing w:val="8"/>
          <w:sz w:val="24"/>
          <w:szCs w:val="24"/>
          <w:lang w:val="ro-RO"/>
        </w:rPr>
        <w:t>)</w:t>
      </w:r>
      <w:r w:rsidR="00190094" w:rsidRPr="00A978F6">
        <w:rPr>
          <w:rFonts w:asciiTheme="minorHAnsi" w:eastAsia="Trebuchet MS" w:hAnsiTheme="minorHAnsi" w:cstheme="minorHAnsi"/>
          <w:color w:val="002060"/>
          <w:spacing w:val="8"/>
          <w:sz w:val="24"/>
          <w:szCs w:val="24"/>
          <w:lang w:val="ro-RO"/>
        </w:rPr>
        <w:t xml:space="preserve"> </w:t>
      </w:r>
      <w:r w:rsidRPr="00A978F6">
        <w:rPr>
          <w:rFonts w:asciiTheme="minorHAnsi" w:eastAsia="Trebuchet MS" w:hAnsiTheme="minorHAnsi" w:cstheme="minorHAnsi"/>
          <w:color w:val="002060"/>
          <w:spacing w:val="8"/>
          <w:sz w:val="24"/>
          <w:szCs w:val="24"/>
          <w:lang w:val="ro-RO"/>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7BCDB5C7" w14:textId="57443490"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Beneficiari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depu</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just</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 xml:space="preserve">ficat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z w:val="24"/>
          <w:szCs w:val="24"/>
          <w:lang w:val="ro-RO"/>
        </w:rPr>
        <w:t>refinanţării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mai</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beneficiază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tranşă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prefinanţare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 s</w:t>
      </w:r>
      <w:r w:rsidRPr="00F70703">
        <w:rPr>
          <w:rFonts w:asciiTheme="minorHAnsi" w:eastAsia="Trebuchet MS" w:hAnsiTheme="minorHAnsi" w:cstheme="minorHAnsi"/>
          <w:color w:val="002060"/>
          <w:spacing w:val="-1"/>
          <w:sz w:val="24"/>
          <w:szCs w:val="24"/>
          <w:lang w:val="ro-RO"/>
        </w:rPr>
        <w:t>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obligaţ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justific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acestei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înainte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depuneri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une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alt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1DC38676" w14:textId="45D64664"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(8</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 xml:space="preserve">e Beneficiarii/Liderii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parteneriat/Partenerii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justifică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pacing w:val="-2"/>
          <w:sz w:val="24"/>
          <w:szCs w:val="24"/>
          <w:lang w:val="ro-RO"/>
        </w:rPr>
        <w:t>ut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lizarea prefinantarii potrivit prevederilor alin. (5)</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obliga</w:t>
      </w:r>
      <w:r w:rsidRPr="00F70703">
        <w:rPr>
          <w:rFonts w:asciiTheme="minorHAnsi" w:eastAsia="Trebuchet MS" w:hAnsiTheme="minorHAnsi" w:cstheme="minorHAnsi"/>
          <w:color w:val="002060"/>
          <w:spacing w:val="-1"/>
          <w:sz w:val="24"/>
          <w:szCs w:val="24"/>
          <w:lang w:val="ro-RO"/>
        </w:rPr>
        <w:t>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integrale/parţiale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acesteia.  </w:t>
      </w:r>
    </w:p>
    <w:p w14:paraId="710A1762" w14:textId="66D5A7DB"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beneficiarul/liderul  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cere</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e/cereri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recuper</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întreaga</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sum</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acordat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tranşă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nejustificată</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poate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propune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rezilierea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2B30057C"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notifică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beneficiarul/liderul  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parteneriat/partenerii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privir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obligaţia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r w:rsidRPr="00F70703">
        <w:rPr>
          <w:rFonts w:asciiTheme="minorHAnsi" w:eastAsia="Trebuchet MS" w:hAnsiTheme="minorHAnsi" w:cstheme="minorHAnsi"/>
          <w:color w:val="002060"/>
          <w:spacing w:val="-1"/>
          <w:w w:val="103"/>
          <w:sz w:val="24"/>
          <w:szCs w:val="24"/>
          <w:lang w:val="ro-RO"/>
        </w:rPr>
        <w:t>8</w:t>
      </w:r>
      <w:r w:rsidRPr="00F70703">
        <w:rPr>
          <w:rFonts w:asciiTheme="minorHAnsi" w:eastAsia="Trebuchet MS" w:hAnsiTheme="minorHAnsi" w:cstheme="minorHAnsi"/>
          <w:color w:val="002060"/>
          <w:spacing w:val="-2"/>
          <w:w w:val="103"/>
          <w:sz w:val="24"/>
          <w:szCs w:val="24"/>
          <w:lang w:val="ro-RO"/>
        </w:rPr>
        <w:t>).</w:t>
      </w:r>
    </w:p>
    <w:p w14:paraId="6C4F3BB0" w14:textId="7AAA82CB"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(11)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a</w:t>
      </w:r>
      <w:r w:rsidRPr="00F70703">
        <w:rPr>
          <w:rFonts w:asciiTheme="minorHAnsi" w:eastAsia="Trebuchet MS" w:hAnsiTheme="minorHAnsi" w:cstheme="minorHAnsi"/>
          <w:color w:val="002060"/>
          <w:spacing w:val="-1"/>
          <w:sz w:val="24"/>
          <w:szCs w:val="24"/>
          <w:lang w:val="ro-RO"/>
        </w:rPr>
        <w:t>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restituie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AM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  la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15</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w w:val="103"/>
          <w:sz w:val="24"/>
          <w:szCs w:val="24"/>
          <w:lang w:val="ro-RO"/>
        </w:rPr>
        <w:t>no</w:t>
      </w:r>
      <w:r w:rsidRPr="00F70703">
        <w:rPr>
          <w:rFonts w:asciiTheme="minorHAnsi" w:eastAsia="Trebuchet MS" w:hAnsiTheme="minorHAnsi" w:cstheme="minorHAnsi"/>
          <w:color w:val="002060"/>
          <w:spacing w:val="-5"/>
          <w:w w:val="103"/>
          <w:sz w:val="24"/>
          <w:szCs w:val="24"/>
          <w:lang w:val="ro-RO"/>
        </w:rPr>
        <w:t>t</w:t>
      </w:r>
      <w:r w:rsidRPr="00F70703">
        <w:rPr>
          <w:rFonts w:asciiTheme="minorHAnsi" w:eastAsia="Trebuchet MS" w:hAnsiTheme="minorHAnsi" w:cstheme="minorHAnsi"/>
          <w:color w:val="002060"/>
          <w:w w:val="103"/>
          <w:sz w:val="24"/>
          <w:szCs w:val="24"/>
          <w:lang w:val="ro-RO"/>
        </w:rPr>
        <w:t xml:space="preserve">ificării,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emite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c</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z w:val="24"/>
          <w:szCs w:val="24"/>
          <w:lang w:val="ro-RO"/>
        </w:rPr>
        <w:t>ia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prefinanţării,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individualizează</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restituit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exprimate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moneda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naţională.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Decizia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titlu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 xml:space="preserve">şi </w:t>
      </w:r>
      <w:r w:rsidRPr="00F70703">
        <w:rPr>
          <w:rFonts w:asciiTheme="minorHAnsi" w:eastAsia="Trebuchet MS" w:hAnsiTheme="minorHAnsi" w:cstheme="minorHAnsi"/>
          <w:color w:val="002060"/>
          <w:w w:val="103"/>
          <w:sz w:val="24"/>
          <w:szCs w:val="24"/>
          <w:lang w:val="ro-RO"/>
        </w:rPr>
        <w:t xml:space="preserve">cuprinde </w:t>
      </w:r>
      <w:r w:rsidRPr="00F70703">
        <w:rPr>
          <w:rFonts w:asciiTheme="minorHAnsi" w:eastAsia="Trebuchet MS" w:hAnsiTheme="minorHAnsi" w:cstheme="minorHAnsi"/>
          <w:color w:val="002060"/>
          <w:spacing w:val="-1"/>
          <w:sz w:val="24"/>
          <w:szCs w:val="24"/>
          <w:lang w:val="ro-RO"/>
        </w:rPr>
        <w:t>elementel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actului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administrativ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fiscal</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 xml:space="preserve">Legea </w:t>
      </w:r>
      <w:r w:rsidR="009D0BC3"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207/201</w:t>
      </w:r>
      <w:r w:rsidRPr="00F70703">
        <w:rPr>
          <w:rFonts w:asciiTheme="minorHAnsi" w:eastAsia="Trebuchet MS" w:hAnsiTheme="minorHAnsi" w:cstheme="minorHAnsi"/>
          <w:color w:val="002060"/>
          <w:sz w:val="24"/>
          <w:szCs w:val="24"/>
          <w:lang w:val="ro-RO"/>
        </w:rPr>
        <w:t xml:space="preserve">5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privind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Codu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procedur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fiscală,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completările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ulterioare.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indică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efectueze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w w:val="103"/>
          <w:sz w:val="24"/>
          <w:szCs w:val="24"/>
          <w:lang w:val="ro-RO"/>
        </w:rPr>
        <w:t>plata.</w:t>
      </w:r>
    </w:p>
    <w:p w14:paraId="36B1C061" w14:textId="4984B1AC"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(12)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11</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transmite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debitorului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3"/>
          <w:w w:val="103"/>
          <w:sz w:val="24"/>
          <w:szCs w:val="24"/>
          <w:lang w:val="ro-RO"/>
        </w:rPr>
        <w:t>z</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3"/>
          <w:w w:val="103"/>
          <w:sz w:val="24"/>
          <w:szCs w:val="24"/>
          <w:lang w:val="ro-RO"/>
        </w:rPr>
        <w:t xml:space="preserve">le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emiterii.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Împotriva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formul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contestaţie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comunicării,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 xml:space="preserve">depune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autoritate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publică </w:t>
      </w:r>
      <w:r w:rsidRPr="00F70703">
        <w:rPr>
          <w:rFonts w:asciiTheme="minorHAnsi" w:eastAsia="Trebuchet MS" w:hAnsiTheme="minorHAnsi" w:cstheme="minorHAnsi"/>
          <w:color w:val="002060"/>
          <w:sz w:val="24"/>
          <w:szCs w:val="24"/>
          <w:lang w:val="ro-RO"/>
        </w:rPr>
        <w:t>emitentă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contestat/</w:t>
      </w:r>
      <w:r w:rsidRPr="00F70703">
        <w:rPr>
          <w:rFonts w:asciiTheme="minorHAnsi" w:eastAsia="Trebuchet MS" w:hAnsiTheme="minorHAnsi" w:cstheme="minorHAnsi"/>
          <w:color w:val="002060"/>
          <w:w w:val="103"/>
          <w:sz w:val="24"/>
          <w:szCs w:val="24"/>
          <w:lang w:val="ro-RO"/>
        </w:rPr>
        <w:t>AM.</w:t>
      </w:r>
    </w:p>
    <w:p w14:paraId="5C2E2360" w14:textId="77777777" w:rsidR="00A10484" w:rsidRPr="00F70703" w:rsidRDefault="00A10484" w:rsidP="007A5CCB">
      <w:pPr>
        <w:spacing w:before="60"/>
        <w:ind w:left="133" w:right="-2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Introducerea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contestaţiei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suspendă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executarea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creanţă.</w:t>
      </w:r>
    </w:p>
    <w:p w14:paraId="7110076B" w14:textId="77777777" w:rsidR="00A10484" w:rsidRPr="00F70703" w:rsidRDefault="00A10484" w:rsidP="007A5CCB">
      <w:pPr>
        <w:spacing w:before="60"/>
        <w:ind w:left="133" w:right="24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(14) </w:t>
      </w:r>
      <w:r w:rsidRPr="00F70703">
        <w:rPr>
          <w:rFonts w:asciiTheme="minorHAnsi" w:eastAsia="Trebuchet MS" w:hAnsiTheme="minorHAnsi" w:cstheme="minorHAnsi"/>
          <w:color w:val="002060"/>
          <w:spacing w:val="-1"/>
          <w:sz w:val="24"/>
          <w:szCs w:val="24"/>
          <w:lang w:val="ro-RO"/>
        </w:rPr>
        <w:t>Debitoru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efectuări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stab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lite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decizia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recuperar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prefinanţării,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30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0EF98325" w14:textId="77777777" w:rsidR="00A10484" w:rsidRPr="00F70703" w:rsidRDefault="00A10484" w:rsidP="007A5CCB">
      <w:pPr>
        <w:spacing w:before="60"/>
        <w:ind w:left="133" w:right="243"/>
        <w:jc w:val="both"/>
        <w:rPr>
          <w:rFonts w:asciiTheme="minorHAnsi" w:eastAsia="Trebuchet MS" w:hAnsiTheme="minorHAnsi" w:cstheme="minorHAnsi"/>
          <w:color w:val="002060"/>
          <w:spacing w:val="1"/>
          <w:w w:val="103"/>
          <w:sz w:val="24"/>
          <w:szCs w:val="24"/>
          <w:lang w:val="ro-RO"/>
        </w:rPr>
      </w:pPr>
      <w:r w:rsidRPr="00F70703">
        <w:rPr>
          <w:rFonts w:asciiTheme="minorHAnsi" w:eastAsia="Trebuchet MS" w:hAnsiTheme="minorHAnsi" w:cstheme="minorHAnsi"/>
          <w:color w:val="002060"/>
          <w:sz w:val="24"/>
          <w:szCs w:val="24"/>
          <w:lang w:val="ro-RO"/>
        </w:rPr>
        <w:t>(15) Titlul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titlu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executoriu</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împlinirea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28"/>
          <w:sz w:val="24"/>
          <w:szCs w:val="24"/>
          <w:lang w:val="ro-RO"/>
        </w:rPr>
        <w:t xml:space="preserve"> </w:t>
      </w:r>
    </w:p>
    <w:p w14:paraId="1528CBE1"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(16) Debitorul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datorează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neachitarea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obligaţiilor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stabilite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dobând</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calculează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aplicare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rate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dato</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soldul</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rămas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contravaloarea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le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10</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zi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după </w:t>
      </w:r>
      <w:r w:rsidRPr="00F70703">
        <w:rPr>
          <w:rFonts w:asciiTheme="minorHAnsi" w:eastAsia="Trebuchet MS" w:hAnsiTheme="minorHAnsi" w:cstheme="minorHAnsi"/>
          <w:color w:val="002060"/>
          <w:spacing w:val="-1"/>
          <w:sz w:val="24"/>
          <w:szCs w:val="24"/>
          <w:lang w:val="ro-RO"/>
        </w:rPr>
        <w:t>expirare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stabilit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conformitate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1"/>
          <w:sz w:val="24"/>
          <w:szCs w:val="24"/>
          <w:lang w:val="ro-RO"/>
        </w:rPr>
        <w:t xml:space="preserve"> prevederil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până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data </w:t>
      </w:r>
      <w:r w:rsidRPr="00F70703">
        <w:rPr>
          <w:rFonts w:asciiTheme="minorHAnsi" w:eastAsia="Trebuchet MS" w:hAnsiTheme="minorHAnsi" w:cstheme="minorHAnsi"/>
          <w:color w:val="002060"/>
          <w:sz w:val="24"/>
          <w:szCs w:val="24"/>
          <w:lang w:val="ro-RO"/>
        </w:rPr>
        <w:t>stingerii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59223B5F" w14:textId="4F3FF26F" w:rsidR="00A10484" w:rsidRPr="00F70703" w:rsidRDefault="00A10484" w:rsidP="007A5CCB">
      <w:pPr>
        <w:spacing w:before="60"/>
        <w:ind w:left="133" w:right="241"/>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nerecuperării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stabilite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10</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expirarea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comunicării  </w:t>
      </w:r>
      <w:r w:rsidRPr="00F70703">
        <w:rPr>
          <w:rFonts w:asciiTheme="minorHAnsi" w:eastAsia="Trebuchet MS" w:hAnsiTheme="minorHAnsi" w:cstheme="minorHAnsi"/>
          <w:color w:val="002060"/>
          <w:spacing w:val="-2"/>
          <w:sz w:val="24"/>
          <w:szCs w:val="24"/>
          <w:lang w:val="ro-RO"/>
        </w:rPr>
        <w:t>dec</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ziei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prefinanţării,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comunic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titlu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executori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împreun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dovad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comunicări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acestui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organelor </w:t>
      </w:r>
      <w:r w:rsidRPr="00F70703">
        <w:rPr>
          <w:rFonts w:asciiTheme="minorHAnsi" w:eastAsia="Trebuchet MS" w:hAnsiTheme="minorHAnsi" w:cstheme="minorHAnsi"/>
          <w:color w:val="002060"/>
          <w:sz w:val="24"/>
          <w:szCs w:val="24"/>
          <w:lang w:val="ro-RO"/>
        </w:rPr>
        <w:t>fiscale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competent</w:t>
      </w:r>
      <w:r w:rsidRPr="00F70703">
        <w:rPr>
          <w:rFonts w:asciiTheme="minorHAnsi" w:eastAsia="Trebuchet MS" w:hAnsiTheme="minorHAnsi" w:cstheme="minorHAnsi"/>
          <w:color w:val="002060"/>
          <w:sz w:val="24"/>
          <w:szCs w:val="24"/>
          <w:lang w:val="ro-RO"/>
        </w:rPr>
        <w:t>e din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ubordine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Agenţiei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Na</w:t>
      </w:r>
      <w:r w:rsidRPr="00F70703">
        <w:rPr>
          <w:rFonts w:asciiTheme="minorHAnsi" w:eastAsia="Trebuchet MS" w:hAnsiTheme="minorHAnsi" w:cstheme="minorHAnsi"/>
          <w:color w:val="002060"/>
          <w:spacing w:val="-5"/>
          <w:sz w:val="24"/>
          <w:szCs w:val="24"/>
          <w:lang w:val="ro-RO"/>
        </w:rPr>
        <w:t>ţ</w:t>
      </w:r>
      <w:r w:rsidRPr="00F70703">
        <w:rPr>
          <w:rFonts w:asciiTheme="minorHAnsi" w:eastAsia="Trebuchet MS" w:hAnsiTheme="minorHAnsi" w:cstheme="minorHAnsi"/>
          <w:color w:val="002060"/>
          <w:sz w:val="24"/>
          <w:szCs w:val="24"/>
          <w:lang w:val="ro-RO"/>
        </w:rPr>
        <w:t>ionale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Administrar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Fiscală,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w w:val="104"/>
          <w:sz w:val="24"/>
          <w:szCs w:val="24"/>
          <w:lang w:val="ro-RO"/>
        </w:rPr>
        <w:t xml:space="preserve">vor </w:t>
      </w:r>
      <w:r w:rsidRPr="00F70703">
        <w:rPr>
          <w:rFonts w:asciiTheme="minorHAnsi" w:eastAsia="Trebuchet MS" w:hAnsiTheme="minorHAnsi" w:cstheme="minorHAnsi"/>
          <w:color w:val="002060"/>
          <w:spacing w:val="-1"/>
          <w:sz w:val="24"/>
          <w:szCs w:val="24"/>
          <w:lang w:val="ro-RO"/>
        </w:rPr>
        <w:t>proced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recuperarea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sumelor, conform</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00A513FA" w:rsidRPr="00F70703">
        <w:rPr>
          <w:rFonts w:asciiTheme="minorHAnsi" w:eastAsia="Trebuchet MS" w:hAnsiTheme="minorHAnsi" w:cstheme="minorHAnsi"/>
          <w:color w:val="002060"/>
          <w:sz w:val="24"/>
          <w:szCs w:val="24"/>
          <w:lang w:val="ro-RO"/>
        </w:rPr>
        <w:t xml:space="preserve"> nr.</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
          <w:sz w:val="24"/>
          <w:szCs w:val="24"/>
          <w:lang w:val="ro-RO"/>
        </w:rPr>
        <w:t>;</w:t>
      </w:r>
    </w:p>
    <w:p w14:paraId="41D80605" w14:textId="4C858C12"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18</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vederea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pacing w:val="-3"/>
          <w:sz w:val="24"/>
          <w:szCs w:val="24"/>
          <w:lang w:val="ro-RO"/>
        </w:rPr>
        <w:t>n</w:t>
      </w:r>
      <w:r w:rsidRPr="00F70703">
        <w:rPr>
          <w:rFonts w:asciiTheme="minorHAnsi" w:eastAsia="Trebuchet MS" w:hAnsiTheme="minorHAnsi" w:cstheme="minorHAnsi"/>
          <w:color w:val="002060"/>
          <w:sz w:val="24"/>
          <w:szCs w:val="24"/>
          <w:lang w:val="ro-RO"/>
        </w:rPr>
        <w:t>casării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debito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(16),</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calcula </w:t>
      </w:r>
      <w:r w:rsidRPr="00F70703">
        <w:rPr>
          <w:rFonts w:asciiTheme="minorHAnsi" w:eastAsia="Trebuchet MS" w:hAnsiTheme="minorHAnsi" w:cstheme="minorHAnsi"/>
          <w:color w:val="002060"/>
          <w:sz w:val="24"/>
          <w:szCs w:val="24"/>
          <w:lang w:val="ro-RO"/>
        </w:rPr>
        <w:t>cuantumul</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acesteia</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emite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decizia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2"/>
          <w:sz w:val="24"/>
          <w:szCs w:val="24"/>
          <w:lang w:val="ro-RO"/>
        </w:rPr>
        <w:t>stab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titlu</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şi 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comunică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debitorului.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spoziţiile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17</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aplicabile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mod </w:t>
      </w:r>
      <w:r w:rsidRPr="00F70703">
        <w:rPr>
          <w:rFonts w:asciiTheme="minorHAnsi" w:eastAsia="Trebuchet MS" w:hAnsiTheme="minorHAnsi" w:cstheme="minorHAnsi"/>
          <w:color w:val="002060"/>
          <w:spacing w:val="-1"/>
          <w:w w:val="103"/>
          <w:sz w:val="24"/>
          <w:szCs w:val="24"/>
          <w:lang w:val="ro-RO"/>
        </w:rPr>
        <w:t>corespunzător.</w:t>
      </w:r>
    </w:p>
    <w:p w14:paraId="176BC51C" w14:textId="3A5B5C3E" w:rsidR="00A10484" w:rsidRPr="00F70703" w:rsidRDefault="00A10484" w:rsidP="007A5CCB">
      <w:pPr>
        <w:spacing w:before="60"/>
        <w:ind w:left="133" w:right="23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19</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Rat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datorat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rat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politică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monetar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Băncii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Naţional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României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vigoare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deciziei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prefinanţării.</w:t>
      </w:r>
    </w:p>
    <w:p w14:paraId="1C758E1A" w14:textId="5DEE77DC"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reprezentând</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dobânzi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datorat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neachitarea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obligaţiilor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w:t>
      </w:r>
      <w:r w:rsidRPr="00F70703">
        <w:rPr>
          <w:rFonts w:asciiTheme="minorHAnsi" w:eastAsia="Trebuchet MS" w:hAnsiTheme="minorHAnsi" w:cstheme="minorHAnsi"/>
          <w:color w:val="002060"/>
          <w:spacing w:val="-1"/>
          <w:w w:val="103"/>
          <w:sz w:val="24"/>
          <w:szCs w:val="24"/>
          <w:lang w:val="ro-RO"/>
        </w:rPr>
        <w:t>18).</w:t>
      </w:r>
    </w:p>
    <w:p w14:paraId="64D9477F" w14:textId="20791BC0" w:rsidR="00A10484" w:rsidRPr="00F70703" w:rsidRDefault="00A10484" w:rsidP="007A5CCB">
      <w:pPr>
        <w:spacing w:before="60"/>
        <w:ind w:left="133" w:right="24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w:t>
      </w:r>
      <w:r w:rsidR="000A1F1E">
        <w:rPr>
          <w:rFonts w:asciiTheme="minorHAnsi" w:eastAsia="Trebuchet MS" w:hAnsiTheme="minorHAnsi" w:cstheme="minorHAnsi"/>
          <w:color w:val="002060"/>
          <w:sz w:val="24"/>
          <w:szCs w:val="24"/>
          <w:lang w:val="ro-RO"/>
        </w:rPr>
        <w:t>21</w:t>
      </w:r>
      <w:r w:rsidRPr="00F70703">
        <w:rPr>
          <w:rFonts w:asciiTheme="minorHAnsi" w:eastAsia="Trebuchet MS" w:hAnsiTheme="minorHAnsi" w:cstheme="minorHAnsi"/>
          <w:color w:val="002060"/>
          <w:sz w:val="24"/>
          <w:szCs w:val="24"/>
          <w:lang w:val="ro-RO"/>
        </w:rPr>
        <w:t>) Se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aplică</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mod </w:t>
      </w:r>
      <w:r w:rsidRPr="00F70703">
        <w:rPr>
          <w:rFonts w:asciiTheme="minorHAnsi" w:eastAsia="Trebuchet MS" w:hAnsiTheme="minorHAnsi" w:cstheme="minorHAnsi"/>
          <w:color w:val="002060"/>
          <w:spacing w:val="-1"/>
          <w:w w:val="103"/>
          <w:sz w:val="24"/>
          <w:szCs w:val="24"/>
          <w:lang w:val="ro-RO"/>
        </w:rPr>
        <w:t>corespun</w:t>
      </w:r>
      <w:r w:rsidRPr="00F70703">
        <w:rPr>
          <w:rFonts w:asciiTheme="minorHAnsi" w:eastAsia="Trebuchet MS" w:hAnsiTheme="minorHAnsi" w:cstheme="minorHAnsi"/>
          <w:color w:val="002060"/>
          <w:w w:val="103"/>
          <w:sz w:val="24"/>
          <w:szCs w:val="24"/>
          <w:lang w:val="ro-RO"/>
        </w:rPr>
        <w:t>z</w:t>
      </w:r>
      <w:r w:rsidRPr="00F70703">
        <w:rPr>
          <w:rFonts w:asciiTheme="minorHAnsi" w:eastAsia="Trebuchet MS" w:hAnsiTheme="minorHAnsi" w:cstheme="minorHAnsi"/>
          <w:color w:val="002060"/>
          <w:spacing w:val="-1"/>
          <w:w w:val="103"/>
          <w:sz w:val="24"/>
          <w:szCs w:val="24"/>
          <w:lang w:val="ro-RO"/>
        </w:rPr>
        <w:t>ător</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1"/>
          <w:sz w:val="24"/>
          <w:szCs w:val="24"/>
          <w:lang w:val="ro-RO"/>
        </w:rPr>
        <w:t>dispoz</w:t>
      </w:r>
      <w:r w:rsidRPr="00F70703">
        <w:rPr>
          <w:rFonts w:asciiTheme="minorHAnsi" w:eastAsia="Trebuchet MS" w:hAnsiTheme="minorHAnsi" w:cstheme="minorHAnsi"/>
          <w:color w:val="002060"/>
          <w:spacing w:val="1"/>
          <w:sz w:val="24"/>
          <w:szCs w:val="24"/>
          <w:lang w:val="ro-RO"/>
        </w:rPr>
        <w:t>ițiil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pacing w:val="-1"/>
          <w:sz w:val="24"/>
          <w:szCs w:val="24"/>
          <w:lang w:val="ro-RO"/>
        </w:rPr>
        <w:t>egi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6"/>
          <w:sz w:val="24"/>
          <w:szCs w:val="24"/>
          <w:lang w:val="ro-RO"/>
        </w:rPr>
        <w:t xml:space="preserve"> </w:t>
      </w:r>
      <w:r w:rsidR="00022E18" w:rsidRPr="00F70703">
        <w:rPr>
          <w:rFonts w:asciiTheme="minorHAnsi" w:eastAsia="Trebuchet MS" w:hAnsiTheme="minorHAnsi" w:cstheme="minorHAnsi"/>
          <w:color w:val="002060"/>
          <w:spacing w:val="46"/>
          <w:sz w:val="24"/>
          <w:szCs w:val="24"/>
          <w:lang w:val="ro-RO"/>
        </w:rPr>
        <w:t xml:space="preserve">nr. </w:t>
      </w:r>
      <w:r w:rsidRPr="00F70703">
        <w:rPr>
          <w:rFonts w:asciiTheme="minorHAnsi" w:eastAsia="Trebuchet MS" w:hAnsiTheme="minorHAnsi" w:cstheme="minorHAnsi"/>
          <w:color w:val="002060"/>
          <w:sz w:val="24"/>
          <w:szCs w:val="24"/>
          <w:lang w:val="ro-RO"/>
        </w:rPr>
        <w:t>207/2015,</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modifi</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complet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ulterioare</w:t>
      </w:r>
      <w:r w:rsidRPr="00F70703">
        <w:rPr>
          <w:rFonts w:asciiTheme="minorHAnsi" w:eastAsia="Trebuchet MS" w:hAnsiTheme="minorHAnsi" w:cstheme="minorHAnsi"/>
          <w:color w:val="002060"/>
          <w:sz w:val="24"/>
          <w:szCs w:val="24"/>
          <w:lang w:val="ro-RO"/>
        </w:rPr>
        <w:t xml:space="preserve">, acolo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und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5"/>
          <w:sz w:val="24"/>
          <w:szCs w:val="24"/>
          <w:lang w:val="ro-RO"/>
        </w:rPr>
        <w:t xml:space="preserve"> </w:t>
      </w:r>
      <w:r w:rsidR="00846491" w:rsidRPr="00F70703">
        <w:rPr>
          <w:rFonts w:asciiTheme="minorHAnsi" w:eastAsia="Trebuchet MS" w:hAnsiTheme="minorHAnsi" w:cstheme="minorHAnsi"/>
          <w:color w:val="002060"/>
          <w:spacing w:val="5"/>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dispun</w:t>
      </w:r>
      <w:r w:rsidRPr="00F70703">
        <w:rPr>
          <w:rFonts w:asciiTheme="minorHAnsi" w:eastAsia="Trebuchet MS" w:hAnsiTheme="minorHAnsi" w:cstheme="minorHAnsi"/>
          <w:color w:val="002060"/>
          <w:sz w:val="24"/>
          <w:szCs w:val="24"/>
          <w:lang w:val="ro-RO"/>
        </w:rPr>
        <w:t>e.</w:t>
      </w:r>
    </w:p>
    <w:p w14:paraId="7E98BAFC" w14:textId="612A4CA5"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22</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putea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alţii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 xml:space="preserve">instituţii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publice,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e/au</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deschidă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 </w:t>
      </w:r>
      <w:r w:rsidRPr="00F70703">
        <w:rPr>
          <w:rFonts w:asciiTheme="minorHAnsi" w:eastAsia="Trebuchet MS" w:hAnsiTheme="minorHAnsi" w:cstheme="minorHAnsi"/>
          <w:color w:val="002060"/>
          <w:spacing w:val="-1"/>
          <w:sz w:val="24"/>
          <w:szCs w:val="24"/>
          <w:lang w:val="ro-RO"/>
        </w:rPr>
        <w:t>dedica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exclusi</w:t>
      </w:r>
      <w:r w:rsidRPr="00F70703">
        <w:rPr>
          <w:rFonts w:asciiTheme="minorHAnsi" w:eastAsia="Trebuchet MS" w:hAnsiTheme="minorHAnsi" w:cstheme="minorHAnsi"/>
          <w:color w:val="002060"/>
          <w:sz w:val="24"/>
          <w:szCs w:val="24"/>
          <w:lang w:val="ro-RO"/>
        </w:rPr>
        <w:t>v</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primire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prefinanţări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efectuarea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cheltuie</w:t>
      </w:r>
      <w:r w:rsidRPr="00F70703">
        <w:rPr>
          <w:rFonts w:asciiTheme="minorHAnsi" w:eastAsia="Trebuchet MS" w:hAnsiTheme="minorHAnsi" w:cstheme="minorHAnsi"/>
          <w:color w:val="002060"/>
          <w:spacing w:val="-3"/>
          <w:sz w:val="24"/>
          <w:szCs w:val="24"/>
          <w:lang w:val="ro-RO"/>
        </w:rPr>
        <w:t>l</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fost </w:t>
      </w:r>
      <w:r w:rsidRPr="00F70703">
        <w:rPr>
          <w:rFonts w:asciiTheme="minorHAnsi" w:eastAsia="Trebuchet MS" w:hAnsiTheme="minorHAnsi" w:cstheme="minorHAnsi"/>
          <w:color w:val="002060"/>
          <w:sz w:val="24"/>
          <w:szCs w:val="24"/>
          <w:lang w:val="ro-RO"/>
        </w:rPr>
        <w:t>solicitată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aceasta.</w:t>
      </w:r>
    </w:p>
    <w:p w14:paraId="444A4C4F" w14:textId="2ECB431D" w:rsidR="00A10484" w:rsidRPr="00F70703" w:rsidRDefault="00A10484" w:rsidP="007A5CCB">
      <w:pPr>
        <w:spacing w:before="60"/>
        <w:ind w:left="133" w:right="241"/>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23</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acelor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puri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cheltuieli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po</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fi </w:t>
      </w:r>
      <w:r w:rsidRPr="00F70703">
        <w:rPr>
          <w:rFonts w:asciiTheme="minorHAnsi" w:eastAsia="Trebuchet MS" w:hAnsiTheme="minorHAnsi" w:cstheme="minorHAnsi"/>
          <w:color w:val="002060"/>
          <w:spacing w:val="-1"/>
          <w:sz w:val="24"/>
          <w:szCs w:val="24"/>
          <w:lang w:val="ro-RO"/>
        </w:rPr>
        <w:t>efectuat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contu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deschi</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Trezoreri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potrivi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reglementărilo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vigoare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pot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transferate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1"/>
          <w:sz w:val="24"/>
          <w:szCs w:val="24"/>
          <w:lang w:val="ro-RO"/>
        </w:rPr>
        <w:t>r/partene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 xml:space="preserve">deschise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bănc</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 xml:space="preserve">comerciale, </w:t>
      </w:r>
      <w:r w:rsidRPr="00F70703">
        <w:rPr>
          <w:rFonts w:asciiTheme="minorHAnsi" w:eastAsia="Trebuchet MS" w:hAnsiTheme="minorHAnsi" w:cstheme="minorHAnsi"/>
          <w:color w:val="002060"/>
          <w:w w:val="103"/>
          <w:sz w:val="24"/>
          <w:szCs w:val="24"/>
          <w:lang w:val="ro-RO"/>
        </w:rPr>
        <w:t xml:space="preserve">cu </w:t>
      </w:r>
      <w:r w:rsidRPr="00F70703">
        <w:rPr>
          <w:rFonts w:asciiTheme="minorHAnsi" w:eastAsia="Trebuchet MS" w:hAnsiTheme="minorHAnsi" w:cstheme="minorHAnsi"/>
          <w:color w:val="002060"/>
          <w:sz w:val="24"/>
          <w:szCs w:val="24"/>
          <w:lang w:val="ro-RO"/>
        </w:rPr>
        <w:t>condiţia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z w:val="24"/>
          <w:szCs w:val="24"/>
          <w:lang w:val="ro-RO"/>
        </w:rPr>
        <w:t>ermen</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maximu</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transferului.</w:t>
      </w:r>
    </w:p>
    <w:p w14:paraId="715E48CA" w14:textId="46DA7BF6"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Sum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reprezentând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dob</w:t>
      </w:r>
      <w:r w:rsidRPr="00F70703">
        <w:rPr>
          <w:rFonts w:asciiTheme="minorHAnsi" w:eastAsia="Trebuchet MS" w:hAnsiTheme="minorHAnsi" w:cstheme="minorHAnsi"/>
          <w:color w:val="002060"/>
          <w:spacing w:val="1"/>
          <w:sz w:val="24"/>
          <w:szCs w:val="24"/>
          <w:lang w:val="ro-RO"/>
        </w:rPr>
        <w:t>â</w:t>
      </w:r>
      <w:r w:rsidRPr="00F70703">
        <w:rPr>
          <w:rFonts w:asciiTheme="minorHAnsi" w:eastAsia="Trebuchet MS" w:hAnsiTheme="minorHAnsi" w:cstheme="minorHAnsi"/>
          <w:color w:val="002060"/>
          <w:spacing w:val="-1"/>
          <w:sz w:val="24"/>
          <w:szCs w:val="24"/>
          <w:lang w:val="ro-RO"/>
        </w:rPr>
        <w:t>nd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netă,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respectiv</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difere</w:t>
      </w:r>
      <w:r w:rsidRPr="00F70703">
        <w:rPr>
          <w:rFonts w:asciiTheme="minorHAnsi" w:eastAsia="Trebuchet MS" w:hAnsiTheme="minorHAnsi" w:cstheme="minorHAnsi"/>
          <w:color w:val="002060"/>
          <w:spacing w:val="-1"/>
          <w:sz w:val="24"/>
          <w:szCs w:val="24"/>
          <w:lang w:val="ro-RO"/>
        </w:rPr>
        <w:t>nț</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dintre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dobanda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brută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acumulată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prevă</w:t>
      </w:r>
      <w:r w:rsidRPr="00F70703">
        <w:rPr>
          <w:rFonts w:asciiTheme="minorHAnsi" w:eastAsia="Trebuchet MS" w:hAnsiTheme="minorHAnsi" w:cstheme="minorHAnsi"/>
          <w:color w:val="002060"/>
          <w:sz w:val="24"/>
          <w:szCs w:val="24"/>
          <w:lang w:val="ro-RO"/>
        </w:rPr>
        <w:t>zute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corespun</w:t>
      </w:r>
      <w:r w:rsidRPr="00F70703">
        <w:rPr>
          <w:rFonts w:asciiTheme="minorHAnsi" w:eastAsia="Trebuchet MS" w:hAnsiTheme="minorHAnsi" w:cstheme="minorHAnsi"/>
          <w:color w:val="002060"/>
          <w:spacing w:val="2"/>
          <w:sz w:val="24"/>
          <w:szCs w:val="24"/>
          <w:lang w:val="ro-RO"/>
        </w:rPr>
        <w:t>z</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toare  sumelor</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prefina</w:t>
      </w:r>
      <w:r w:rsidRPr="00F70703">
        <w:rPr>
          <w:rFonts w:asciiTheme="minorHAnsi" w:eastAsia="Trebuchet MS" w:hAnsiTheme="minorHAnsi" w:cstheme="minorHAnsi"/>
          <w:color w:val="002060"/>
          <w:spacing w:val="-1"/>
          <w:w w:val="103"/>
          <w:sz w:val="24"/>
          <w:szCs w:val="24"/>
          <w:lang w:val="ro-RO"/>
        </w:rPr>
        <w:t>n</w:t>
      </w:r>
      <w:r w:rsidRPr="00F70703">
        <w:rPr>
          <w:rFonts w:asciiTheme="minorHAnsi" w:eastAsia="Trebuchet MS" w:hAnsiTheme="minorHAnsi" w:cstheme="minorHAnsi"/>
          <w:color w:val="002060"/>
          <w:spacing w:val="-3"/>
          <w:w w:val="103"/>
          <w:sz w:val="24"/>
          <w:szCs w:val="24"/>
          <w:lang w:val="ro-RO"/>
        </w:rPr>
        <w:t>ț</w:t>
      </w:r>
      <w:r w:rsidRPr="00F70703">
        <w:rPr>
          <w:rFonts w:asciiTheme="minorHAnsi" w:eastAsia="Trebuchet MS" w:hAnsiTheme="minorHAnsi" w:cstheme="minorHAnsi"/>
          <w:color w:val="002060"/>
          <w:spacing w:val="4"/>
          <w:w w:val="103"/>
          <w:sz w:val="24"/>
          <w:szCs w:val="24"/>
          <w:lang w:val="ro-RO"/>
        </w:rPr>
        <w:t>a</w:t>
      </w:r>
      <w:r w:rsidRPr="00F70703">
        <w:rPr>
          <w:rFonts w:asciiTheme="minorHAnsi" w:eastAsia="Trebuchet MS" w:hAnsiTheme="minorHAnsi" w:cstheme="minorHAnsi"/>
          <w:color w:val="002060"/>
          <w:spacing w:val="-4"/>
          <w:w w:val="103"/>
          <w:sz w:val="24"/>
          <w:szCs w:val="24"/>
          <w:lang w:val="ro-RO"/>
        </w:rPr>
        <w:t>r</w:t>
      </w:r>
      <w:r w:rsidRPr="00F70703">
        <w:rPr>
          <w:rFonts w:asciiTheme="minorHAnsi" w:eastAsia="Trebuchet MS" w:hAnsiTheme="minorHAnsi" w:cstheme="minorHAnsi"/>
          <w:color w:val="002060"/>
          <w:w w:val="103"/>
          <w:sz w:val="24"/>
          <w:szCs w:val="24"/>
          <w:lang w:val="ro-RO"/>
        </w:rPr>
        <w:t xml:space="preserve">e </w:t>
      </w:r>
      <w:r w:rsidR="00FD65CD" w:rsidRPr="00F70703">
        <w:rPr>
          <w:rFonts w:asciiTheme="minorHAnsi" w:eastAsia="Trebuchet MS" w:hAnsiTheme="minorHAnsi" w:cstheme="minorHAnsi"/>
          <w:color w:val="002060"/>
          <w:spacing w:val="-4"/>
          <w:sz w:val="24"/>
          <w:szCs w:val="24"/>
          <w:lang w:val="ro-RO"/>
        </w:rPr>
        <w:t>r</w:t>
      </w:r>
      <w:r w:rsidR="00FD65CD" w:rsidRPr="00F70703">
        <w:rPr>
          <w:rFonts w:asciiTheme="minorHAnsi" w:eastAsia="Trebuchet MS" w:hAnsiTheme="minorHAnsi" w:cstheme="minorHAnsi"/>
          <w:color w:val="002060"/>
          <w:spacing w:val="1"/>
          <w:sz w:val="24"/>
          <w:szCs w:val="24"/>
          <w:lang w:val="ro-RO"/>
        </w:rPr>
        <w:t>ă</w:t>
      </w:r>
      <w:r w:rsidR="00FD65CD" w:rsidRPr="00F70703">
        <w:rPr>
          <w:rFonts w:asciiTheme="minorHAnsi" w:eastAsia="Trebuchet MS" w:hAnsiTheme="minorHAnsi" w:cstheme="minorHAnsi"/>
          <w:color w:val="002060"/>
          <w:spacing w:val="-1"/>
          <w:sz w:val="24"/>
          <w:szCs w:val="24"/>
          <w:lang w:val="ro-RO"/>
        </w:rPr>
        <w:t>mas</w:t>
      </w:r>
      <w:r w:rsidR="00FD65CD"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z w:val="24"/>
          <w:szCs w:val="24"/>
          <w:lang w:val="ro-RO"/>
        </w:rPr>
        <w:t xml:space="preserve">disponibile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 xml:space="preserve">conturi,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cumulat</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impozitelo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dobânzii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comisioanelo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raporteaz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și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vire</w:t>
      </w:r>
      <w:r w:rsidRPr="00F70703">
        <w:rPr>
          <w:rFonts w:asciiTheme="minorHAnsi" w:eastAsia="Trebuchet MS" w:hAnsiTheme="minorHAnsi" w:cstheme="minorHAnsi"/>
          <w:color w:val="002060"/>
          <w:spacing w:val="-1"/>
          <w:sz w:val="24"/>
          <w:szCs w:val="24"/>
          <w:lang w:val="ro-RO"/>
        </w:rPr>
        <w:t>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w w:val="103"/>
          <w:sz w:val="24"/>
          <w:szCs w:val="24"/>
          <w:lang w:val="ro-RO"/>
        </w:rPr>
        <w:t xml:space="preserve">contul </w:t>
      </w:r>
      <w:r w:rsidRPr="00F70703">
        <w:rPr>
          <w:rFonts w:asciiTheme="minorHAnsi" w:eastAsia="Trebuchet MS" w:hAnsiTheme="minorHAnsi" w:cstheme="minorHAnsi"/>
          <w:color w:val="002060"/>
          <w:sz w:val="24"/>
          <w:szCs w:val="24"/>
          <w:lang w:val="ro-RO"/>
        </w:rPr>
        <w:t xml:space="preserve">indicat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aceast</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notificare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 xml:space="preserve">d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acordare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țării, cel</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târzi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nainte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ultimei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rambursare.</w:t>
      </w:r>
    </w:p>
    <w:p w14:paraId="491B6245" w14:textId="46D270B2"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  în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 beneficiarul/liderul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efectuează </w:t>
      </w:r>
      <w:r w:rsidRPr="00F70703">
        <w:rPr>
          <w:rFonts w:asciiTheme="minorHAnsi" w:eastAsia="Trebuchet MS" w:hAnsiTheme="minorHAnsi" w:cstheme="minorHAnsi"/>
          <w:color w:val="002060"/>
          <w:sz w:val="24"/>
          <w:szCs w:val="24"/>
          <w:lang w:val="ro-RO"/>
        </w:rPr>
        <w:t>viramentul,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identificate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concordanț</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între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vi</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(25)</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rezultat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verificare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financiare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AM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deducerile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necesare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rambursarea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aferentă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ofinanţării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2"/>
          <w:sz w:val="24"/>
          <w:szCs w:val="24"/>
          <w:lang w:val="ro-RO"/>
        </w:rPr>
        <w:t>as</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pacing w:val="-1"/>
          <w:sz w:val="24"/>
          <w:szCs w:val="24"/>
          <w:lang w:val="ro-RO"/>
        </w:rPr>
        <w:t>gurat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stat,</w:t>
      </w:r>
      <w:r w:rsidRPr="00F70703">
        <w:rPr>
          <w:rFonts w:asciiTheme="minorHAnsi" w:eastAsia="Trebuchet MS" w:hAnsiTheme="minorHAnsi" w:cstheme="minorHAnsi"/>
          <w:color w:val="002060"/>
          <w:spacing w:val="1"/>
          <w:sz w:val="24"/>
          <w:szCs w:val="24"/>
          <w:lang w:val="ro-RO"/>
        </w:rPr>
        <w:t xml:space="preserve"> ce</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ai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târziu</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w w:val="103"/>
          <w:sz w:val="24"/>
          <w:szCs w:val="24"/>
          <w:lang w:val="ro-RO"/>
        </w:rPr>
        <w:t>finală.</w:t>
      </w:r>
    </w:p>
    <w:p w14:paraId="3A95D8B1" w14:textId="123A3ED3"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26</w:t>
      </w:r>
      <w:r w:rsidRPr="00F70703">
        <w:rPr>
          <w:rFonts w:asciiTheme="minorHAnsi" w:eastAsia="Trebuchet MS" w:hAnsiTheme="minorHAnsi" w:cstheme="minorHAnsi"/>
          <w:color w:val="002060"/>
          <w:sz w:val="24"/>
          <w:szCs w:val="24"/>
          <w:lang w:val="ro-RO"/>
        </w:rPr>
        <w:t xml:space="preserve">) </w:t>
      </w:r>
      <w:proofErr w:type="spellStart"/>
      <w:r w:rsidRPr="00F70703">
        <w:rPr>
          <w:rFonts w:asciiTheme="minorHAnsi" w:eastAsia="Trebuchet MS" w:hAnsiTheme="minorHAnsi" w:cstheme="minorHAnsi"/>
          <w:color w:val="002060"/>
          <w:sz w:val="24"/>
          <w:szCs w:val="24"/>
          <w:lang w:val="ro-RO"/>
        </w:rPr>
        <w:t>Prefinanţarea</w:t>
      </w:r>
      <w:proofErr w:type="spellEnd"/>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acordată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are </w:t>
      </w:r>
      <w:r w:rsidRPr="00F70703">
        <w:rPr>
          <w:rFonts w:asciiTheme="minorHAnsi" w:eastAsia="Trebuchet MS" w:hAnsiTheme="minorHAnsi" w:cstheme="minorHAnsi"/>
          <w:color w:val="002060"/>
          <w:sz w:val="24"/>
          <w:szCs w:val="24"/>
          <w:lang w:val="ro-RO"/>
        </w:rPr>
        <w:t>calitatea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ordonato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credite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bugetulu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local,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precum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z w:val="24"/>
          <w:szCs w:val="24"/>
          <w:lang w:val="ro-RO"/>
        </w:rPr>
        <w:t>teneriat/partenerului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integral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venituri  proprii</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şi/sau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parţia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bugetul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stat,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as</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gurărilo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sociale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sta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bugetele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speciale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rămas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neutilizat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finel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exerciţiului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ut</w:t>
      </w:r>
      <w:r w:rsidRPr="00F70703">
        <w:rPr>
          <w:rFonts w:asciiTheme="minorHAnsi" w:eastAsia="Trebuchet MS" w:hAnsiTheme="minorHAnsi" w:cstheme="minorHAnsi"/>
          <w:color w:val="002060"/>
          <w:sz w:val="24"/>
          <w:szCs w:val="24"/>
          <w:lang w:val="ro-RO"/>
        </w:rPr>
        <w:t>ilizează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către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anul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următor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aceeaşi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destinaţie.</w:t>
      </w:r>
    </w:p>
    <w:p w14:paraId="21A6E029" w14:textId="77777777" w:rsidR="00A10484" w:rsidRPr="00F70703" w:rsidRDefault="00A10484" w:rsidP="007A5CCB">
      <w:pPr>
        <w:spacing w:before="60"/>
        <w:ind w:left="133" w:right="196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1"/>
          <w:sz w:val="24"/>
          <w:szCs w:val="24"/>
          <w:lang w:val="ro-RO"/>
        </w:rPr>
        <w:t>(b</w:t>
      </w:r>
      <w:r w:rsidRPr="00F70703">
        <w:rPr>
          <w:rFonts w:asciiTheme="minorHAnsi" w:eastAsia="Trebuchet MS" w:hAnsiTheme="minorHAnsi" w:cstheme="minorHAnsi"/>
          <w:b/>
          <w:color w:val="002060"/>
          <w:sz w:val="24"/>
          <w:szCs w:val="24"/>
          <w:lang w:val="ro-RO"/>
        </w:rPr>
        <w:t xml:space="preserve">)   </w:t>
      </w:r>
      <w:r w:rsidRPr="00F70703">
        <w:rPr>
          <w:rFonts w:asciiTheme="minorHAnsi" w:eastAsia="Trebuchet MS" w:hAnsiTheme="minorHAnsi" w:cstheme="minorHAnsi"/>
          <w:b/>
          <w:color w:val="002060"/>
          <w:spacing w:val="36"/>
          <w:sz w:val="24"/>
          <w:szCs w:val="24"/>
          <w:lang w:val="ro-RO"/>
        </w:rPr>
        <w:t xml:space="preserve"> </w:t>
      </w:r>
      <w:r w:rsidRPr="00F70703">
        <w:rPr>
          <w:rFonts w:asciiTheme="minorHAnsi" w:eastAsia="Trebuchet MS" w:hAnsiTheme="minorHAnsi" w:cstheme="minorHAnsi"/>
          <w:b/>
          <w:color w:val="002060"/>
          <w:spacing w:val="-1"/>
          <w:sz w:val="24"/>
          <w:szCs w:val="24"/>
          <w:lang w:val="ro-RO"/>
        </w:rPr>
        <w:t>Cond</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pacing w:val="-3"/>
          <w:sz w:val="24"/>
          <w:szCs w:val="24"/>
          <w:lang w:val="ro-RO"/>
        </w:rPr>
        <w:t>ț</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24"/>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rambursare</w:t>
      </w:r>
      <w:r w:rsidRPr="00F70703">
        <w:rPr>
          <w:rFonts w:asciiTheme="minorHAnsi" w:eastAsia="Trebuchet MS" w:hAnsiTheme="minorHAnsi" w:cstheme="minorHAnsi"/>
          <w:b/>
          <w:color w:val="002060"/>
          <w:spacing w:val="34"/>
          <w:sz w:val="24"/>
          <w:szCs w:val="24"/>
          <w:lang w:val="ro-RO"/>
        </w:rPr>
        <w:t xml:space="preserve"> </w:t>
      </w:r>
      <w:r w:rsidRPr="00F70703">
        <w:rPr>
          <w:rFonts w:asciiTheme="minorHAnsi" w:eastAsia="Trebuchet MS" w:hAnsiTheme="minorHAnsi" w:cstheme="minorHAnsi"/>
          <w:b/>
          <w:color w:val="002060"/>
          <w:sz w:val="24"/>
          <w:szCs w:val="24"/>
          <w:lang w:val="ro-RO"/>
        </w:rPr>
        <w:t>și</w:t>
      </w:r>
      <w:r w:rsidRPr="00F70703">
        <w:rPr>
          <w:rFonts w:asciiTheme="minorHAnsi" w:eastAsia="Trebuchet MS" w:hAnsiTheme="minorHAnsi" w:cstheme="minorHAnsi"/>
          <w:b/>
          <w:color w:val="002060"/>
          <w:spacing w:val="6"/>
          <w:sz w:val="24"/>
          <w:szCs w:val="24"/>
          <w:lang w:val="ro-RO"/>
        </w:rPr>
        <w:t xml:space="preserve"> </w:t>
      </w:r>
      <w:r w:rsidRPr="00F70703">
        <w:rPr>
          <w:rFonts w:asciiTheme="minorHAnsi" w:eastAsia="Trebuchet MS" w:hAnsiTheme="minorHAnsi" w:cstheme="minorHAnsi"/>
          <w:b/>
          <w:color w:val="002060"/>
          <w:sz w:val="24"/>
          <w:szCs w:val="24"/>
          <w:lang w:val="ro-RO"/>
        </w:rPr>
        <w:t>plată</w:t>
      </w:r>
      <w:r w:rsidRPr="00F70703">
        <w:rPr>
          <w:rFonts w:asciiTheme="minorHAnsi" w:eastAsia="Trebuchet MS" w:hAnsiTheme="minorHAnsi" w:cstheme="minorHAnsi"/>
          <w:b/>
          <w:color w:val="002060"/>
          <w:spacing w:val="16"/>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w w:val="103"/>
          <w:sz w:val="24"/>
          <w:szCs w:val="24"/>
          <w:lang w:val="ro-RO"/>
        </w:rPr>
        <w:t>cheltuielilor</w:t>
      </w:r>
    </w:p>
    <w:p w14:paraId="19F240EA" w14:textId="7C70028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8"/>
          <w:sz w:val="24"/>
          <w:szCs w:val="24"/>
          <w:lang w:val="ro-RO"/>
        </w:rPr>
        <w:t>)</w:t>
      </w:r>
      <w:r w:rsidR="00FD65CD"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Beneficiarii/Liderii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 depune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autorităţil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management/organismel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intermediar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cheltuielil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fa</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obiectu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mecanismului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prefinanțare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maximum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 xml:space="preserve">luni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 cu</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excepţi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primei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poate </w:t>
      </w:r>
      <w:r w:rsidRPr="00F70703">
        <w:rPr>
          <w:rFonts w:asciiTheme="minorHAnsi" w:eastAsia="Trebuchet MS" w:hAnsiTheme="minorHAnsi" w:cstheme="minorHAnsi"/>
          <w:color w:val="002060"/>
          <w:sz w:val="24"/>
          <w:szCs w:val="24"/>
          <w:lang w:val="ro-RO"/>
        </w:rPr>
        <w:t>cuprinde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cheltuieli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înainte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semnarea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7DB11770" w14:textId="762767C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w:t>
      </w:r>
      <w:r w:rsidR="00FD65CD"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 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 xml:space="preserve">depunerii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către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 întocmite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autorizează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2"/>
          <w:sz w:val="24"/>
          <w:szCs w:val="24"/>
          <w:lang w:val="ro-RO"/>
        </w:rPr>
        <w:t>el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gib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u</w:t>
      </w:r>
      <w:r w:rsidRPr="00F70703">
        <w:rPr>
          <w:rFonts w:asciiTheme="minorHAnsi" w:eastAsia="Trebuchet MS" w:hAnsiTheme="minorHAnsi" w:cstheme="minorHAnsi"/>
          <w:color w:val="002060"/>
          <w:sz w:val="24"/>
          <w:szCs w:val="24"/>
          <w:lang w:val="ro-RO"/>
        </w:rPr>
        <w:t>prinse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efectueaz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sumelor </w:t>
      </w:r>
      <w:r w:rsidRPr="00F70703">
        <w:rPr>
          <w:rFonts w:asciiTheme="minorHAnsi" w:eastAsia="Trebuchet MS" w:hAnsiTheme="minorHAnsi" w:cstheme="minorHAnsi"/>
          <w:color w:val="002060"/>
          <w:spacing w:val="-1"/>
          <w:sz w:val="24"/>
          <w:szCs w:val="24"/>
          <w:lang w:val="ro-RO"/>
        </w:rPr>
        <w:t>autorizat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resurs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sale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plăţii, în</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2"/>
          <w:sz w:val="24"/>
          <w:szCs w:val="24"/>
          <w:lang w:val="ro-RO"/>
        </w:rPr>
        <w:t>zi</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notifică </w:t>
      </w:r>
      <w:r w:rsidRPr="00F70703">
        <w:rPr>
          <w:rFonts w:asciiTheme="minorHAnsi" w:eastAsia="Trebuchet MS" w:hAnsiTheme="minorHAnsi" w:cstheme="minorHAnsi"/>
          <w:color w:val="002060"/>
          <w:spacing w:val="-1"/>
          <w:sz w:val="24"/>
          <w:szCs w:val="24"/>
          <w:lang w:val="ro-RO"/>
        </w:rPr>
        <w:t>beneficiarul/lideru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parteneriat/parteneri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despr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autorizate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Formularului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2 din</w:t>
      </w:r>
      <w:r w:rsidRPr="00F70703">
        <w:rPr>
          <w:rFonts w:asciiTheme="minorHAnsi" w:eastAsia="Trebuchet MS" w:hAnsiTheme="minorHAnsi" w:cstheme="minorHAnsi"/>
          <w:color w:val="002060"/>
          <w:spacing w:val="5"/>
          <w:sz w:val="24"/>
          <w:szCs w:val="24"/>
          <w:lang w:val="ro-RO"/>
        </w:rPr>
        <w:t xml:space="preserve"> </w:t>
      </w:r>
      <w:r w:rsidR="000D10F6"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z w:val="24"/>
          <w:szCs w:val="24"/>
          <w:lang w:val="ro-RO"/>
        </w:rPr>
        <w:t>nexa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2 </w:t>
      </w:r>
      <w:r w:rsidR="000D10F6" w:rsidRPr="00F70703">
        <w:rPr>
          <w:rFonts w:asciiTheme="minorHAnsi" w:eastAsia="Trebuchet MS" w:hAnsiTheme="minorHAnsi" w:cstheme="minorHAnsi"/>
          <w:color w:val="002060"/>
          <w:sz w:val="24"/>
          <w:szCs w:val="24"/>
          <w:lang w:val="ro-RO"/>
        </w:rPr>
        <w:t xml:space="preserve">la Normele  </w:t>
      </w:r>
      <w:r w:rsidR="000D10F6" w:rsidRPr="00F70703">
        <w:rPr>
          <w:rFonts w:asciiTheme="minorHAnsi" w:eastAsia="Trebuchet MS" w:hAnsiTheme="minorHAnsi" w:cstheme="minorHAnsi"/>
          <w:color w:val="002060"/>
          <w:spacing w:val="11"/>
          <w:sz w:val="24"/>
          <w:szCs w:val="24"/>
          <w:lang w:val="ro-RO"/>
        </w:rPr>
        <w:t xml:space="preserve"> metodologice  de  aplicare  </w:t>
      </w:r>
      <w:r w:rsidR="000D10F6" w:rsidRPr="00F70703">
        <w:rPr>
          <w:rFonts w:asciiTheme="minorHAnsi" w:eastAsia="Trebuchet MS" w:hAnsiTheme="minorHAnsi" w:cstheme="minorHAnsi"/>
          <w:color w:val="002060"/>
          <w:sz w:val="24"/>
          <w:szCs w:val="24"/>
          <w:lang w:val="ro-RO"/>
        </w:rPr>
        <w:t xml:space="preserve"> 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 xml:space="preserve">G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pacing w:val="-1"/>
          <w:sz w:val="24"/>
          <w:szCs w:val="24"/>
          <w:lang w:val="ro-RO"/>
        </w:rPr>
        <w:t>gestionare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 fondurilor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perioada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2027</w:t>
      </w:r>
      <w:r w:rsidR="000D10F6" w:rsidRPr="00E936C8">
        <w:rPr>
          <w:rFonts w:asciiTheme="minorHAnsi" w:hAnsiTheme="minorHAnsi" w:cstheme="minorHAnsi"/>
          <w:lang w:val="ro-RO"/>
        </w:rPr>
        <w:t xml:space="preserve"> </w:t>
      </w:r>
      <w:r w:rsidR="000D10F6" w:rsidRPr="00F70703">
        <w:rPr>
          <w:rFonts w:asciiTheme="minorHAnsi" w:eastAsia="Trebuchet MS" w:hAnsiTheme="minorHAnsi" w:cstheme="minorHAnsi"/>
          <w:color w:val="002060"/>
          <w:sz w:val="24"/>
          <w:szCs w:val="24"/>
          <w:lang w:val="ro-RO"/>
        </w:rPr>
        <w:t xml:space="preserve">alocate României din Fondul european de dezvoltare </w:t>
      </w:r>
      <w:r w:rsidR="000D10F6" w:rsidRPr="00F70703">
        <w:rPr>
          <w:rFonts w:asciiTheme="minorHAnsi" w:eastAsia="Trebuchet MS" w:hAnsiTheme="minorHAnsi" w:cstheme="minorHAnsi"/>
          <w:color w:val="002060"/>
          <w:sz w:val="24"/>
          <w:szCs w:val="24"/>
          <w:lang w:val="ro-RO"/>
        </w:rPr>
        <w:lastRenderedPageBreak/>
        <w:t>regională, Fondul de coeziune, Fondul social european Plus, Fondul pentru o tranziţie justă, aprobate prin HG nr. 829/2022.</w:t>
      </w:r>
      <w:r w:rsidRPr="00F70703">
        <w:rPr>
          <w:rFonts w:asciiTheme="minorHAnsi" w:eastAsia="Trebuchet MS" w:hAnsiTheme="minorHAnsi" w:cstheme="minorHAnsi"/>
          <w:color w:val="002060"/>
          <w:spacing w:val="-1"/>
          <w:w w:val="103"/>
          <w:sz w:val="24"/>
          <w:szCs w:val="24"/>
          <w:lang w:val="ro-RO"/>
        </w:rPr>
        <w:t>.</w:t>
      </w:r>
    </w:p>
    <w:p w14:paraId="0DDD1A01" w14:textId="341EA05E" w:rsidR="00A10484" w:rsidRPr="00F70703" w:rsidRDefault="00A10484" w:rsidP="007A5CCB">
      <w:pPr>
        <w:spacing w:before="60"/>
        <w:ind w:left="133" w:right="106"/>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depunere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unor</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documente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ad</w:t>
      </w:r>
      <w:r w:rsidRPr="00F70703">
        <w:rPr>
          <w:rFonts w:asciiTheme="minorHAnsi" w:eastAsia="Trebuchet MS" w:hAnsiTheme="minorHAnsi" w:cstheme="minorHAnsi"/>
          <w:color w:val="002060"/>
          <w:spacing w:val="1"/>
          <w:w w:val="103"/>
          <w:sz w:val="24"/>
          <w:szCs w:val="24"/>
          <w:lang w:val="ro-RO"/>
        </w:rPr>
        <w:t>i</w:t>
      </w:r>
      <w:r w:rsidRPr="00F70703">
        <w:rPr>
          <w:rFonts w:asciiTheme="minorHAnsi" w:eastAsia="Trebuchet MS" w:hAnsiTheme="minorHAnsi" w:cstheme="minorHAnsi"/>
          <w:color w:val="002060"/>
          <w:w w:val="103"/>
          <w:sz w:val="24"/>
          <w:szCs w:val="24"/>
          <w:lang w:val="ro-RO"/>
        </w:rPr>
        <w:t xml:space="preserve">ționale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clarificăr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termenul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întrerup</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făr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perioadele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întrerupere </w:t>
      </w:r>
      <w:r w:rsidRPr="00F70703">
        <w:rPr>
          <w:rFonts w:asciiTheme="minorHAnsi" w:eastAsia="Trebuchet MS" w:hAnsiTheme="minorHAnsi" w:cstheme="minorHAnsi"/>
          <w:color w:val="002060"/>
          <w:sz w:val="24"/>
          <w:szCs w:val="24"/>
          <w:lang w:val="ro-RO"/>
        </w:rPr>
        <w:t>cumulate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șească</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lucrătoare.</w:t>
      </w:r>
    </w:p>
    <w:p w14:paraId="763B44A5" w14:textId="3481493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excepţie 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 (2),</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notificarea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autorizate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apl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uno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reduceri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procentuale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alin.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66/2011</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aprobată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modificări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şi completări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Legea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265/2022</w:t>
      </w:r>
      <w:r w:rsidR="00747ECC"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va </w:t>
      </w:r>
      <w:r w:rsidRPr="00F70703">
        <w:rPr>
          <w:rFonts w:asciiTheme="minorHAnsi" w:eastAsia="Trebuchet MS" w:hAnsiTheme="minorHAnsi" w:cstheme="minorHAnsi"/>
          <w:color w:val="002060"/>
          <w:sz w:val="24"/>
          <w:szCs w:val="24"/>
          <w:lang w:val="ro-RO"/>
        </w:rPr>
        <w:t>realiza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lucrăt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efectuarea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plăţii.</w:t>
      </w:r>
    </w:p>
    <w:p w14:paraId="5AC55531" w14:textId="3888742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ultimei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proiectului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poate </w:t>
      </w:r>
      <w:r w:rsidRPr="00F70703">
        <w:rPr>
          <w:rFonts w:asciiTheme="minorHAnsi" w:eastAsia="Trebuchet MS" w:hAnsiTheme="minorHAnsi" w:cstheme="minorHAnsi"/>
          <w:color w:val="002060"/>
          <w:sz w:val="24"/>
          <w:szCs w:val="24"/>
          <w:lang w:val="ro-RO"/>
        </w:rPr>
        <w:t xml:space="preserve">fi  </w:t>
      </w:r>
      <w:r w:rsidRPr="00F70703">
        <w:rPr>
          <w:rFonts w:asciiTheme="minorHAnsi" w:eastAsia="Trebuchet MS" w:hAnsiTheme="minorHAnsi" w:cstheme="minorHAnsi"/>
          <w:color w:val="002060"/>
          <w:spacing w:val="-1"/>
          <w:sz w:val="24"/>
          <w:szCs w:val="24"/>
          <w:lang w:val="ro-RO"/>
        </w:rPr>
        <w:t>prelungi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 durata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necesar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efectuării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tuturo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procedural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specifice </w:t>
      </w:r>
      <w:r w:rsidRPr="00F70703">
        <w:rPr>
          <w:rFonts w:asciiTheme="minorHAnsi" w:eastAsia="Trebuchet MS" w:hAnsiTheme="minorHAnsi" w:cstheme="minorHAnsi"/>
          <w:color w:val="002060"/>
          <w:sz w:val="24"/>
          <w:szCs w:val="24"/>
          <w:lang w:val="ro-RO"/>
        </w:rPr>
        <w:t>autorizării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finale,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fără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depăşi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însă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90</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zile.</w:t>
      </w:r>
    </w:p>
    <w:p w14:paraId="5F621E54" w14:textId="1110932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Nedepunere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beneficiar/lideru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clarificărilor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contractul/ordinul/decizia</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atrag</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respingerea </w:t>
      </w:r>
      <w:r w:rsidRPr="00F70703">
        <w:rPr>
          <w:rFonts w:asciiTheme="minorHAnsi" w:eastAsia="Trebuchet MS" w:hAnsiTheme="minorHAnsi" w:cstheme="minorHAnsi"/>
          <w:color w:val="002060"/>
          <w:spacing w:val="-1"/>
          <w:sz w:val="24"/>
          <w:szCs w:val="24"/>
          <w:lang w:val="ro-RO"/>
        </w:rPr>
        <w:t>plă</w:t>
      </w:r>
      <w:r w:rsidRPr="00F70703">
        <w:rPr>
          <w:rFonts w:asciiTheme="minorHAnsi" w:eastAsia="Trebuchet MS" w:hAnsiTheme="minorHAnsi" w:cstheme="minorHAnsi"/>
          <w:color w:val="002060"/>
          <w:sz w:val="24"/>
          <w:szCs w:val="24"/>
          <w:lang w:val="ro-RO"/>
        </w:rPr>
        <w:t>ții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respectivelor</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w w:val="103"/>
          <w:sz w:val="24"/>
          <w:szCs w:val="24"/>
          <w:lang w:val="ro-RO"/>
        </w:rPr>
        <w:t>documente/clarificări.</w:t>
      </w:r>
    </w:p>
    <w:p w14:paraId="52325B13" w14:textId="65DC562D"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1"/>
          <w:sz w:val="24"/>
          <w:szCs w:val="24"/>
          <w:lang w:val="ro-RO"/>
        </w:rPr>
        <w:t>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proiectel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iar AM</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efectuarea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rambursabil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w:t>
      </w:r>
      <w:r w:rsidRPr="00F70703">
        <w:rPr>
          <w:rFonts w:asciiTheme="minorHAnsi" w:eastAsia="Trebuchet MS" w:hAnsiTheme="minorHAnsi" w:cstheme="minorHAnsi"/>
          <w:color w:val="002060"/>
          <w:sz w:val="24"/>
          <w:szCs w:val="24"/>
          <w:lang w:val="ro-RO"/>
        </w:rPr>
        <w:t>iat/partenerilor</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efectuat.</w:t>
      </w:r>
    </w:p>
    <w:p w14:paraId="70DCCA95" w14:textId="7DD3FB8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reprezentân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00747ECC"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ambursarea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eligibil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se </w:t>
      </w:r>
      <w:r w:rsidRPr="00F70703">
        <w:rPr>
          <w:rFonts w:asciiTheme="minorHAnsi" w:eastAsia="Trebuchet MS" w:hAnsiTheme="minorHAnsi" w:cstheme="minorHAnsi"/>
          <w:color w:val="002060"/>
          <w:sz w:val="24"/>
          <w:szCs w:val="24"/>
          <w:lang w:val="ro-RO"/>
        </w:rPr>
        <w:t xml:space="preserve">gestionează </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parteneriat/partener,  care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calitatea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publică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venituri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pacing w:val="-1"/>
          <w:sz w:val="24"/>
          <w:szCs w:val="24"/>
          <w:lang w:val="ro-RO"/>
        </w:rPr>
        <w:t>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bugetelor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 xml:space="preserve">acesta </w:t>
      </w:r>
      <w:r w:rsidRPr="00F70703">
        <w:rPr>
          <w:rFonts w:asciiTheme="minorHAnsi" w:eastAsia="Trebuchet MS" w:hAnsiTheme="minorHAnsi" w:cstheme="minorHAnsi"/>
          <w:color w:val="002060"/>
          <w:w w:val="103"/>
          <w:sz w:val="24"/>
          <w:szCs w:val="24"/>
          <w:lang w:val="ro-RO"/>
        </w:rPr>
        <w:t xml:space="preserve">este </w:t>
      </w:r>
      <w:r w:rsidRPr="00F70703">
        <w:rPr>
          <w:rFonts w:asciiTheme="minorHAnsi" w:eastAsia="Trebuchet MS" w:hAnsiTheme="minorHAnsi" w:cstheme="minorHAnsi"/>
          <w:color w:val="002060"/>
          <w:sz w:val="24"/>
          <w:szCs w:val="24"/>
          <w:lang w:val="ro-RO"/>
        </w:rPr>
        <w:t>finanţat,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acestuia,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unităţil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pe codurile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identificare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 xml:space="preserve">fiscală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00747ECC"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instituţiei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publice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respective.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cazul  beneficiarului/liderului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calitate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din </w:t>
      </w:r>
      <w:r w:rsidRPr="00F70703">
        <w:rPr>
          <w:rFonts w:asciiTheme="minorHAnsi" w:eastAsia="Trebuchet MS" w:hAnsiTheme="minorHAnsi" w:cstheme="minorHAnsi"/>
          <w:color w:val="002060"/>
          <w:spacing w:val="-1"/>
          <w:sz w:val="24"/>
          <w:szCs w:val="24"/>
          <w:lang w:val="ro-RO"/>
        </w:rPr>
        <w:t>bugetel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ordonatorilo</w:t>
      </w:r>
      <w:r w:rsidRPr="00F70703">
        <w:rPr>
          <w:rFonts w:asciiTheme="minorHAnsi" w:eastAsia="Trebuchet MS" w:hAnsiTheme="minorHAnsi" w:cstheme="minorHAnsi"/>
          <w:color w:val="002060"/>
          <w:sz w:val="24"/>
          <w:szCs w:val="24"/>
          <w:lang w:val="ro-RO"/>
        </w:rPr>
        <w:t>r de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edite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bugetului</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local,</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încasează</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venituri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codificate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u c</w:t>
      </w:r>
      <w:r w:rsidRPr="00F70703">
        <w:rPr>
          <w:rFonts w:asciiTheme="minorHAnsi" w:eastAsia="Trebuchet MS" w:hAnsiTheme="minorHAnsi" w:cstheme="minorHAnsi"/>
          <w:color w:val="002060"/>
          <w:spacing w:val="-1"/>
          <w:sz w:val="24"/>
          <w:szCs w:val="24"/>
          <w:lang w:val="ro-RO"/>
        </w:rPr>
        <w:t>odu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z w:val="24"/>
          <w:szCs w:val="24"/>
          <w:lang w:val="ro-RO"/>
        </w:rPr>
        <w:t>entificare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5"/>
          <w:sz w:val="24"/>
          <w:szCs w:val="24"/>
          <w:lang w:val="ro-RO"/>
        </w:rPr>
        <w:t>s</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al</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ordonatorulu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 credite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al </w:t>
      </w:r>
      <w:r w:rsidRPr="00F70703">
        <w:rPr>
          <w:rFonts w:asciiTheme="minorHAnsi" w:eastAsia="Trebuchet MS" w:hAnsiTheme="minorHAnsi" w:cstheme="minorHAnsi"/>
          <w:color w:val="002060"/>
          <w:spacing w:val="-1"/>
          <w:sz w:val="24"/>
          <w:szCs w:val="24"/>
          <w:lang w:val="ro-RO"/>
        </w:rPr>
        <w:t>bugetulu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local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 xml:space="preserve">au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fos</w:t>
      </w:r>
      <w:r w:rsidRPr="00F70703">
        <w:rPr>
          <w:rFonts w:asciiTheme="minorHAnsi" w:eastAsia="Trebuchet MS" w:hAnsiTheme="minorHAnsi" w:cstheme="minorHAnsi"/>
          <w:color w:val="002060"/>
          <w:sz w:val="24"/>
          <w:szCs w:val="24"/>
          <w:lang w:val="ro-RO"/>
        </w:rPr>
        <w:t xml:space="preserve">t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aprobat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sumele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 xml:space="preserve">finanţării </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 xml:space="preserve">valorii </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total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pacing w:val="-2"/>
          <w:w w:val="103"/>
          <w:sz w:val="24"/>
          <w:szCs w:val="24"/>
          <w:lang w:val="ro-RO"/>
        </w:rPr>
        <w:t>pro</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ectului.</w:t>
      </w:r>
    </w:p>
    <w:p w14:paraId="6154986F" w14:textId="18A03395"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altu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cel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alin. (8),</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reprezentân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 cheltuieli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e</w:t>
      </w:r>
      <w:r w:rsidRPr="00F70703">
        <w:rPr>
          <w:rFonts w:asciiTheme="minorHAnsi" w:eastAsia="Trebuchet MS" w:hAnsiTheme="minorHAnsi" w:cstheme="minorHAnsi"/>
          <w:color w:val="002060"/>
          <w:spacing w:val="-1"/>
          <w:w w:val="103"/>
          <w:sz w:val="24"/>
          <w:szCs w:val="24"/>
          <w:lang w:val="ro-RO"/>
        </w:rPr>
        <w:t xml:space="preserve">ligibile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copul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implementării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ectulu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încasează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disponibilităţi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deschis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solicitarea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acestuia.</w:t>
      </w:r>
    </w:p>
    <w:p w14:paraId="0568C028" w14:textId="0CAE1BA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 Beneficiarul/liderul</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alin. </w:t>
      </w:r>
      <w:r w:rsidRPr="00F70703">
        <w:rPr>
          <w:rFonts w:asciiTheme="minorHAnsi" w:eastAsia="Trebuchet MS" w:hAnsiTheme="minorHAnsi" w:cstheme="minorHAnsi"/>
          <w:color w:val="002060"/>
          <w:spacing w:val="-1"/>
          <w:sz w:val="24"/>
          <w:szCs w:val="24"/>
          <w:lang w:val="ro-RO"/>
        </w:rPr>
        <w:t>(9</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opta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deschiderea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sponibil</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tăţi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la unităţile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Statului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instituţii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credit.</w:t>
      </w:r>
    </w:p>
    <w:p w14:paraId="1EA06C3D" w14:textId="3D3EEFB8"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(11) După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autorizarea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legislaţiei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Uniunii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celei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fonduri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cuvenit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rambursate </w:t>
      </w:r>
      <w:r w:rsidRPr="00F70703">
        <w:rPr>
          <w:rFonts w:asciiTheme="minorHAnsi" w:eastAsia="Trebuchet MS" w:hAnsiTheme="minorHAnsi" w:cstheme="minorHAnsi"/>
          <w:color w:val="002060"/>
          <w:sz w:val="24"/>
          <w:szCs w:val="24"/>
          <w:lang w:val="ro-RO"/>
        </w:rPr>
        <w:t>beneficiarilor/liderilor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z w:val="24"/>
          <w:szCs w:val="24"/>
          <w:lang w:val="ro-RO"/>
        </w:rPr>
        <w:t>teneriat/partenerilor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5"/>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8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2"/>
          <w:sz w:val="24"/>
          <w:szCs w:val="24"/>
          <w:lang w:val="ro-RO"/>
        </w:rPr>
        <w:t>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gestionarea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3"/>
          <w:sz w:val="24"/>
          <w:szCs w:val="24"/>
          <w:lang w:val="ro-RO"/>
        </w:rPr>
        <w:t>p</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rioada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4"/>
          <w:sz w:val="24"/>
          <w:szCs w:val="24"/>
          <w:lang w:val="ro-RO"/>
        </w:rPr>
        <w:t>g</w:t>
      </w:r>
      <w:r w:rsidRPr="00F70703">
        <w:rPr>
          <w:rFonts w:asciiTheme="minorHAnsi" w:eastAsia="Trebuchet MS" w:hAnsiTheme="minorHAnsi" w:cstheme="minorHAnsi"/>
          <w:color w:val="002060"/>
          <w:spacing w:val="-1"/>
          <w:sz w:val="24"/>
          <w:szCs w:val="24"/>
          <w:lang w:val="ro-RO"/>
        </w:rPr>
        <w:t>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2027,</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contractului de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finanţare,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vi</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ează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
          <w:sz w:val="24"/>
          <w:szCs w:val="24"/>
          <w:lang w:val="ro-RO"/>
        </w:rPr>
        <w:t xml:space="preserve"> </w:t>
      </w:r>
      <w:r w:rsidR="00153F72"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conturile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venitu</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bugetelor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fost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finanţat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proiectul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respectiv.</w:t>
      </w:r>
    </w:p>
    <w:p w14:paraId="0B65325C" w14:textId="1746D4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(12) După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autorizarea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legislaţiei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Uniunii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celei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cuveni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rambursat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alto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beneficiari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decâ</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cei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prevăzuţ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7 alin.</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2"/>
          <w:sz w:val="24"/>
          <w:szCs w:val="24"/>
          <w:lang w:val="ro-RO"/>
        </w:rPr>
        <w:t>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vind</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gestionare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fondurilor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lastRenderedPageBreak/>
        <w:t>perioad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2027,</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 finanţare,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indicate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contractu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finanţare/cerere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w:t>
      </w:r>
      <w:r w:rsidRPr="00F70703">
        <w:rPr>
          <w:rFonts w:asciiTheme="minorHAnsi" w:eastAsia="Trebuchet MS" w:hAnsiTheme="minorHAnsi" w:cstheme="minorHAnsi"/>
          <w:color w:val="002060"/>
          <w:spacing w:val="-1"/>
          <w:sz w:val="24"/>
          <w:szCs w:val="24"/>
          <w:lang w:val="ro-RO"/>
        </w:rPr>
        <w: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deschis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sistemu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Statulu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ins</w:t>
      </w:r>
      <w:r w:rsidRPr="00F70703">
        <w:rPr>
          <w:rFonts w:asciiTheme="minorHAnsi" w:eastAsia="Trebuchet MS" w:hAnsiTheme="minorHAnsi" w:cstheme="minorHAnsi"/>
          <w:color w:val="002060"/>
          <w:spacing w:val="-5"/>
          <w:sz w:val="24"/>
          <w:szCs w:val="24"/>
          <w:lang w:val="ro-RO"/>
        </w:rPr>
        <w:t>t</w:t>
      </w:r>
      <w:r w:rsidRPr="00F70703">
        <w:rPr>
          <w:rFonts w:asciiTheme="minorHAnsi" w:eastAsia="Trebuchet MS" w:hAnsiTheme="minorHAnsi" w:cstheme="minorHAnsi"/>
          <w:color w:val="002060"/>
          <w:sz w:val="24"/>
          <w:szCs w:val="24"/>
          <w:lang w:val="ro-RO"/>
        </w:rPr>
        <w:t>ituţii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credit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funcţi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opţiune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acestora.</w:t>
      </w:r>
    </w:p>
    <w:p w14:paraId="4449B0DD" w14:textId="7BC4B816"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 Conturile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 xml:space="preserve">venituri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deschid</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unităţile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Statului </w:t>
      </w:r>
      <w:r w:rsidRPr="00F70703">
        <w:rPr>
          <w:rFonts w:asciiTheme="minorHAnsi" w:eastAsia="Trebuchet MS" w:hAnsiTheme="minorHAnsi" w:cstheme="minorHAnsi"/>
          <w:color w:val="002060"/>
          <w:w w:val="103"/>
          <w:sz w:val="24"/>
          <w:szCs w:val="24"/>
          <w:lang w:val="ro-RO"/>
        </w:rPr>
        <w:t xml:space="preserve">pe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alitat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instituţii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publice,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funcţie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pri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se finanţează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proiectul,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ordonatorilor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ncipal</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credit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7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1"/>
          <w:sz w:val="24"/>
          <w:szCs w:val="24"/>
          <w:lang w:val="ro-RO"/>
        </w:rPr>
        <w:t>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gestionarea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a 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per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oad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202</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cele </w:t>
      </w:r>
      <w:r w:rsidRPr="00F70703">
        <w:rPr>
          <w:rFonts w:asciiTheme="minorHAnsi" w:eastAsia="Trebuchet MS" w:hAnsiTheme="minorHAnsi" w:cstheme="minorHAnsi"/>
          <w:color w:val="002060"/>
          <w:spacing w:val="-1"/>
          <w:sz w:val="24"/>
          <w:szCs w:val="24"/>
          <w:lang w:val="ro-RO"/>
        </w:rPr>
        <w:t>menționat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49</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H</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829/2022</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aprobare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Normelo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metodologic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aplicare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urgenţ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Guvernului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gestionarea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peri</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ada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programare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2021</w:t>
      </w:r>
      <w:r w:rsidRPr="00F70703">
        <w:rPr>
          <w:rFonts w:asciiTheme="minorHAnsi" w:eastAsia="Trebuchet MS" w:hAnsiTheme="minorHAnsi" w:cstheme="minorHAnsi"/>
          <w:color w:val="002060"/>
          <w:spacing w:val="1"/>
          <w:w w:val="103"/>
          <w:sz w:val="24"/>
          <w:szCs w:val="24"/>
          <w:lang w:val="ro-RO"/>
        </w:rPr>
        <w:t>-</w:t>
      </w:r>
      <w:r w:rsidRPr="00F70703">
        <w:rPr>
          <w:rFonts w:asciiTheme="minorHAnsi" w:eastAsia="Trebuchet MS" w:hAnsiTheme="minorHAnsi" w:cstheme="minorHAnsi"/>
          <w:color w:val="002060"/>
          <w:w w:val="103"/>
          <w:sz w:val="24"/>
          <w:szCs w:val="24"/>
          <w:lang w:val="ro-RO"/>
        </w:rPr>
        <w:t>2027.</w:t>
      </w:r>
    </w:p>
    <w:p w14:paraId="5A12E606" w14:textId="0992069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(14) Transferul</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b/>
          <w:bCs/>
          <w:color w:val="002060"/>
          <w:sz w:val="24"/>
          <w:szCs w:val="24"/>
          <w:lang w:val="ro-RO"/>
        </w:rPr>
        <w:t>cererea</w:t>
      </w:r>
      <w:r w:rsidRPr="00F70703">
        <w:rPr>
          <w:rFonts w:asciiTheme="minorHAnsi" w:eastAsia="Trebuchet MS" w:hAnsiTheme="minorHAnsi" w:cstheme="minorHAnsi"/>
          <w:b/>
          <w:bCs/>
          <w:color w:val="002060"/>
          <w:spacing w:val="23"/>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sz w:val="24"/>
          <w:szCs w:val="24"/>
          <w:lang w:val="ro-RO"/>
        </w:rPr>
        <w:t>pla</w:t>
      </w:r>
      <w:r w:rsidRPr="00F70703">
        <w:rPr>
          <w:rFonts w:asciiTheme="minorHAnsi" w:eastAsia="Trebuchet MS" w:hAnsiTheme="minorHAnsi" w:cstheme="minorHAnsi"/>
          <w:b/>
          <w:bCs/>
          <w:color w:val="002060"/>
          <w:spacing w:val="-1"/>
          <w:sz w:val="24"/>
          <w:szCs w:val="24"/>
          <w:lang w:val="ro-RO"/>
        </w:rPr>
        <w:t>tă</w:t>
      </w:r>
      <w:r w:rsidRPr="00F70703">
        <w:rPr>
          <w:rFonts w:asciiTheme="minorHAnsi" w:eastAsia="Trebuchet MS" w:hAnsiTheme="minorHAnsi" w:cstheme="minorHAnsi"/>
          <w:b/>
          <w:bCs/>
          <w:color w:val="002060"/>
          <w:sz w:val="24"/>
          <w:szCs w:val="24"/>
          <w:lang w:val="ro-RO"/>
        </w:rPr>
        <w:t>/cererea</w:t>
      </w:r>
      <w:r w:rsidRPr="00F70703">
        <w:rPr>
          <w:rFonts w:asciiTheme="minorHAnsi" w:eastAsia="Trebuchet MS" w:hAnsiTheme="minorHAnsi" w:cstheme="minorHAnsi"/>
          <w:b/>
          <w:bCs/>
          <w:color w:val="002060"/>
          <w:spacing w:val="44"/>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8"/>
          <w:sz w:val="24"/>
          <w:szCs w:val="24"/>
          <w:lang w:val="ro-RO"/>
        </w:rPr>
        <w:t xml:space="preserve"> </w:t>
      </w:r>
      <w:r w:rsidRPr="00F70703">
        <w:rPr>
          <w:rFonts w:asciiTheme="minorHAnsi" w:eastAsia="Trebuchet MS" w:hAnsiTheme="minorHAnsi" w:cstheme="minorHAnsi"/>
          <w:b/>
          <w:bCs/>
          <w:color w:val="002060"/>
          <w:sz w:val="24"/>
          <w:szCs w:val="24"/>
          <w:lang w:val="ro-RO"/>
        </w:rPr>
        <w:t>rambursare</w:t>
      </w:r>
      <w:r w:rsidRPr="00F70703">
        <w:rPr>
          <w:rFonts w:asciiTheme="minorHAnsi" w:eastAsia="Trebuchet MS" w:hAnsiTheme="minorHAnsi" w:cstheme="minorHAnsi"/>
          <w:b/>
          <w:bCs/>
          <w:color w:val="002060"/>
          <w:spacing w:val="35"/>
          <w:sz w:val="24"/>
          <w:szCs w:val="24"/>
          <w:lang w:val="ro-RO"/>
        </w:rPr>
        <w:t xml:space="preserve"> </w:t>
      </w:r>
      <w:r w:rsidRPr="00F70703">
        <w:rPr>
          <w:rFonts w:asciiTheme="minorHAnsi" w:eastAsia="Trebuchet MS" w:hAnsiTheme="minorHAnsi" w:cstheme="minorHAnsi"/>
          <w:b/>
          <w:bCs/>
          <w:color w:val="002060"/>
          <w:sz w:val="24"/>
          <w:szCs w:val="24"/>
          <w:lang w:val="ro-RO"/>
        </w:rPr>
        <w:t>se</w:t>
      </w:r>
      <w:r w:rsidRPr="00F70703">
        <w:rPr>
          <w:rFonts w:asciiTheme="minorHAnsi" w:eastAsia="Trebuchet MS" w:hAnsiTheme="minorHAnsi" w:cstheme="minorHAnsi"/>
          <w:b/>
          <w:bCs/>
          <w:color w:val="002060"/>
          <w:spacing w:val="8"/>
          <w:sz w:val="24"/>
          <w:szCs w:val="24"/>
          <w:lang w:val="ro-RO"/>
        </w:rPr>
        <w:t xml:space="preserve"> </w:t>
      </w:r>
      <w:r w:rsidRPr="00F70703">
        <w:rPr>
          <w:rFonts w:asciiTheme="minorHAnsi" w:eastAsia="Trebuchet MS" w:hAnsiTheme="minorHAnsi" w:cstheme="minorHAnsi"/>
          <w:b/>
          <w:bCs/>
          <w:color w:val="002060"/>
          <w:sz w:val="24"/>
          <w:szCs w:val="24"/>
          <w:lang w:val="ro-RO"/>
        </w:rPr>
        <w:t>va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efectua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 </w:t>
      </w:r>
      <w:r w:rsidRPr="00F70703">
        <w:rPr>
          <w:rFonts w:asciiTheme="minorHAnsi" w:eastAsia="Trebuchet MS" w:hAnsiTheme="minorHAnsi" w:cstheme="minorHAnsi"/>
          <w:color w:val="002060"/>
          <w:sz w:val="24"/>
          <w:szCs w:val="24"/>
          <w:lang w:val="ro-RO"/>
        </w:rPr>
        <w:t>lei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următoarele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conturi:</w:t>
      </w:r>
    </w:p>
    <w:p w14:paraId="220F68EC" w14:textId="77777777" w:rsidR="00A10484" w:rsidRPr="00F70703" w:rsidRDefault="00A10484" w:rsidP="007A5CCB">
      <w:pPr>
        <w:tabs>
          <w:tab w:val="left" w:pos="2970"/>
        </w:tabs>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plată </w:t>
      </w: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p>
    <w:p w14:paraId="4438D90F"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3EBFE8C"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 pentru cerere de rambursare</w:t>
      </w:r>
    </w:p>
    <w:p w14:paraId="1F91227E"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cod IBAN:    ……………………</w:t>
      </w:r>
    </w:p>
    <w:p w14:paraId="1DE50940"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Titular cont: ……………………….</w:t>
      </w:r>
    </w:p>
    <w:p w14:paraId="76A0AF0B"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Denumire/adresa trezoreriei/Băncii Comerciale:………………………… </w:t>
      </w:r>
    </w:p>
    <w:p w14:paraId="0D682E3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proiecte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w:t>
      </w:r>
      <w:r w:rsidRPr="00F70703">
        <w:rPr>
          <w:rFonts w:asciiTheme="minorHAnsi" w:eastAsia="Trebuchet MS" w:hAnsiTheme="minorHAnsi" w:cstheme="minorHAnsi"/>
          <w:color w:val="002060"/>
          <w:w w:val="103"/>
          <w:sz w:val="24"/>
          <w:szCs w:val="24"/>
          <w:lang w:val="ro-RO"/>
        </w:rPr>
        <w:t xml:space="preserve">rmătoarele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b/>
          <w:bCs/>
          <w:color w:val="002060"/>
          <w:sz w:val="24"/>
          <w:szCs w:val="24"/>
          <w:lang w:val="ro-RO"/>
        </w:rPr>
        <w:t>deschise</w:t>
      </w:r>
      <w:r w:rsidRPr="00F70703">
        <w:rPr>
          <w:rFonts w:asciiTheme="minorHAnsi" w:eastAsia="Trebuchet MS" w:hAnsiTheme="minorHAnsi" w:cstheme="minorHAnsi"/>
          <w:b/>
          <w:bCs/>
          <w:color w:val="002060"/>
          <w:spacing w:val="25"/>
          <w:sz w:val="24"/>
          <w:szCs w:val="24"/>
          <w:lang w:val="ro-RO"/>
        </w:rPr>
        <w:t xml:space="preserve"> </w:t>
      </w:r>
      <w:r w:rsidRPr="00F70703">
        <w:rPr>
          <w:rFonts w:asciiTheme="minorHAnsi" w:eastAsia="Trebuchet MS" w:hAnsiTheme="minorHAnsi" w:cstheme="minorHAnsi"/>
          <w:b/>
          <w:bCs/>
          <w:color w:val="002060"/>
          <w:sz w:val="24"/>
          <w:szCs w:val="24"/>
          <w:lang w:val="ro-RO"/>
        </w:rPr>
        <w:t>pe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sz w:val="24"/>
          <w:szCs w:val="24"/>
          <w:lang w:val="ro-RO"/>
        </w:rPr>
        <w:t>numele</w:t>
      </w:r>
      <w:r w:rsidRPr="00F70703">
        <w:rPr>
          <w:rFonts w:asciiTheme="minorHAnsi" w:eastAsia="Trebuchet MS" w:hAnsiTheme="minorHAnsi" w:cstheme="minorHAnsi"/>
          <w:b/>
          <w:bCs/>
          <w:color w:val="002060"/>
          <w:spacing w:val="22"/>
          <w:sz w:val="24"/>
          <w:szCs w:val="24"/>
          <w:lang w:val="ro-RO"/>
        </w:rPr>
        <w:t xml:space="preserve"> </w:t>
      </w:r>
      <w:r w:rsidRPr="00F70703">
        <w:rPr>
          <w:rFonts w:asciiTheme="minorHAnsi" w:eastAsia="Trebuchet MS" w:hAnsiTheme="minorHAnsi" w:cstheme="minorHAnsi"/>
          <w:b/>
          <w:bCs/>
          <w:color w:val="002060"/>
          <w:sz w:val="24"/>
          <w:szCs w:val="24"/>
          <w:lang w:val="ro-RO"/>
        </w:rPr>
        <w:t>Liderului</w:t>
      </w:r>
      <w:r w:rsidRPr="00F70703">
        <w:rPr>
          <w:rFonts w:asciiTheme="minorHAnsi" w:eastAsia="Trebuchet MS" w:hAnsiTheme="minorHAnsi" w:cstheme="minorHAnsi"/>
          <w:b/>
          <w:bCs/>
          <w:color w:val="002060"/>
          <w:spacing w:val="26"/>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w w:val="103"/>
          <w:sz w:val="24"/>
          <w:szCs w:val="24"/>
          <w:lang w:val="ro-RO"/>
        </w:rPr>
        <w:t>parteneriat/Partenerului:</w:t>
      </w:r>
    </w:p>
    <w:p w14:paraId="70C09E35"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(Lider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p>
    <w:p w14:paraId="28824EFE"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A1D23F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3AF89AD6"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(Lider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p>
    <w:p w14:paraId="6E58C5C0"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EA757ED"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54E4FEA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(Partene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1</w:t>
      </w:r>
      <w:r w:rsidRPr="00F70703">
        <w:rPr>
          <w:rFonts w:asciiTheme="minorHAnsi" w:eastAsia="Trebuchet MS" w:hAnsiTheme="minorHAnsi" w:cstheme="minorHAnsi"/>
          <w:color w:val="002060"/>
          <w:w w:val="103"/>
          <w:sz w:val="24"/>
          <w:szCs w:val="24"/>
          <w:lang w:val="ro-RO"/>
        </w:rPr>
        <w:t>)</w:t>
      </w:r>
    </w:p>
    <w:p w14:paraId="70095707"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315CA10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499967C6"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Con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cer</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1</w:t>
      </w:r>
      <w:r w:rsidRPr="00F70703">
        <w:rPr>
          <w:rFonts w:asciiTheme="minorHAnsi" w:eastAsia="Trebuchet MS" w:hAnsiTheme="minorHAnsi" w:cstheme="minorHAnsi"/>
          <w:color w:val="002060"/>
          <w:w w:val="103"/>
          <w:sz w:val="24"/>
          <w:szCs w:val="24"/>
          <w:lang w:val="ro-RO"/>
        </w:rPr>
        <w:t>)</w:t>
      </w:r>
    </w:p>
    <w:p w14:paraId="1D2EEA8D"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BE8F1F9"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2297B3A0"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n)</w:t>
      </w:r>
    </w:p>
    <w:p w14:paraId="30D2D69F"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3804EE8"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Denumire/adresa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0C5FD627"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n)</w:t>
      </w:r>
    </w:p>
    <w:p w14:paraId="53A74EAA"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481A7F3" w14:textId="77777777" w:rsidR="00A10484" w:rsidRPr="00F70703" w:rsidRDefault="00A10484" w:rsidP="007A5CCB">
      <w:pPr>
        <w:spacing w:before="60"/>
        <w:ind w:left="133" w:right="6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0D14E71A" w14:textId="6A407420"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75F29168"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(16) Înainte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rambursării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trebui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fi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dej</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plătite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Beneficiar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consideră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transferulu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banca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contul Beneficiarului.</w:t>
      </w:r>
    </w:p>
    <w:p w14:paraId="75C12F2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Fiecare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  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 xml:space="preserve">transmisă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trebuie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reflect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separat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fiecare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calendaristic</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efectuate.</w:t>
      </w:r>
    </w:p>
    <w:p w14:paraId="0F39D1A5" w14:textId="15C30724" w:rsidR="00A10484" w:rsidRPr="00F70703" w:rsidRDefault="00A10484" w:rsidP="007A5CCB">
      <w:pPr>
        <w:spacing w:before="60"/>
        <w:ind w:left="133" w:right="10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(18)</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blig</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1"/>
          <w:sz w:val="24"/>
          <w:szCs w:val="24"/>
          <w:lang w:val="ro-RO"/>
        </w:rPr>
        <w:t>ți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Rap</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2"/>
          <w:sz w:val="24"/>
          <w:szCs w:val="24"/>
          <w:lang w:val="ro-RO"/>
        </w:rPr>
        <w:t>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 progres</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conformitate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Anexa</w:t>
      </w:r>
      <w:r w:rsidRPr="00F70703">
        <w:rPr>
          <w:rFonts w:asciiTheme="minorHAnsi" w:eastAsia="Trebuchet MS" w:hAnsiTheme="minorHAnsi" w:cstheme="minorHAnsi"/>
          <w:color w:val="002060"/>
          <w:spacing w:val="27"/>
          <w:sz w:val="24"/>
          <w:szCs w:val="24"/>
          <w:lang w:val="ro-RO"/>
        </w:rPr>
        <w:t xml:space="preserve"> 2 </w:t>
      </w:r>
      <w:r w:rsidRPr="00F70703">
        <w:rPr>
          <w:rFonts w:asciiTheme="minorHAnsi" w:eastAsia="Trebuchet MS" w:hAnsiTheme="minorHAnsi" w:cstheme="minorHAnsi"/>
          <w:color w:val="002060"/>
          <w:sz w:val="24"/>
          <w:szCs w:val="24"/>
          <w:lang w:val="ro-RO"/>
        </w:rPr>
        <w:t>Planul de monitorizarea,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înainte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1</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transmit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mbursare/cererea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 aferentă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382C5386" w14:textId="229F2995"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(19) Beneficiarul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proie</w:t>
      </w:r>
      <w:r w:rsidRPr="00F70703">
        <w:rPr>
          <w:rFonts w:asciiTheme="minorHAnsi" w:eastAsia="Trebuchet MS" w:hAnsiTheme="minorHAnsi" w:cstheme="minorHAnsi"/>
          <w:color w:val="002060"/>
          <w:sz w:val="24"/>
          <w:szCs w:val="24"/>
          <w:lang w:val="ro-RO"/>
        </w:rPr>
        <w:t>ctului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oblig</w:t>
      </w:r>
      <w:r w:rsidRPr="00F70703">
        <w:rPr>
          <w:rFonts w:asciiTheme="minorHAnsi" w:eastAsia="Trebuchet MS" w:hAnsiTheme="minorHAnsi" w:cstheme="minorHAnsi"/>
          <w:color w:val="002060"/>
          <w:spacing w:val="-1"/>
          <w:sz w:val="24"/>
          <w:szCs w:val="24"/>
          <w:lang w:val="ro-RO"/>
        </w:rPr>
        <w:t>ați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ţin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evidenţ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contabil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distinctă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ect,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folosind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analitice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dedicate.</w:t>
      </w:r>
    </w:p>
    <w:p w14:paraId="178D1872" w14:textId="035BCD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(20) Beneficiarul</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publică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integral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bugetu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sta</w:t>
      </w:r>
      <w:r w:rsidRPr="00F70703">
        <w:rPr>
          <w:rFonts w:asciiTheme="minorHAnsi" w:eastAsia="Trebuchet MS" w:hAnsiTheme="minorHAnsi" w:cstheme="minorHAnsi"/>
          <w:color w:val="002060"/>
          <w:sz w:val="24"/>
          <w:szCs w:val="24"/>
          <w:lang w:val="ro-RO"/>
        </w:rPr>
        <w:t>t</w:t>
      </w:r>
      <w:r w:rsidR="00F57FD8" w:rsidRPr="00F70703">
        <w:rPr>
          <w:rFonts w:asciiTheme="minorHAnsi" w:eastAsia="Trebuchet MS" w:hAnsiTheme="minorHAnsi" w:cstheme="minorHAnsi"/>
          <w:color w:val="002060"/>
          <w:sz w:val="24"/>
          <w:szCs w:val="24"/>
          <w:lang w:val="ro-RO"/>
        </w:rPr>
        <w:t>,  bugetul asigurărilor sociale de stat sau bugetele fondurilor speciale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care </w:t>
      </w:r>
      <w:r w:rsidRPr="00F70703">
        <w:rPr>
          <w:rFonts w:asciiTheme="minorHAnsi" w:eastAsia="Trebuchet MS" w:hAnsiTheme="minorHAnsi" w:cstheme="minorHAnsi"/>
          <w:color w:val="002060"/>
          <w:sz w:val="24"/>
          <w:szCs w:val="24"/>
          <w:lang w:val="ro-RO"/>
        </w:rPr>
        <w:t>implementează</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proiec</w:t>
      </w:r>
      <w:r w:rsidRPr="00F70703">
        <w:rPr>
          <w:rFonts w:asciiTheme="minorHAnsi" w:eastAsia="Trebuchet MS" w:hAnsiTheme="minorHAnsi" w:cstheme="minorHAnsi"/>
          <w:color w:val="002060"/>
          <w:spacing w:val="-6"/>
          <w:sz w:val="24"/>
          <w:szCs w:val="24"/>
          <w:lang w:val="ro-RO"/>
        </w:rPr>
        <w:t>t</w:t>
      </w:r>
      <w:r w:rsidRPr="00F70703">
        <w:rPr>
          <w:rFonts w:asciiTheme="minorHAnsi" w:eastAsia="Trebuchet MS" w:hAnsiTheme="minorHAnsi" w:cstheme="minorHAnsi"/>
          <w:color w:val="002060"/>
          <w:sz w:val="24"/>
          <w:szCs w:val="24"/>
          <w:lang w:val="ro-RO"/>
        </w:rPr>
        <w:t xml:space="preserve">ul,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în</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egistreaz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1"/>
          <w:sz w:val="24"/>
          <w:szCs w:val="24"/>
          <w:lang w:val="ro-RO"/>
        </w:rPr>
        <w:t>ntur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afar</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bilanţul</w:t>
      </w:r>
      <w:r w:rsidRPr="00F70703">
        <w:rPr>
          <w:rFonts w:asciiTheme="minorHAnsi" w:eastAsia="Trebuchet MS" w:hAnsiTheme="minorHAnsi" w:cstheme="minorHAnsi"/>
          <w:color w:val="002060"/>
          <w:sz w:val="24"/>
          <w:szCs w:val="24"/>
          <w:lang w:val="ro-RO"/>
        </w:rPr>
        <w:t>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rambursăril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cheltuiel</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europene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baz</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notificărilor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primit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AM </w:t>
      </w:r>
      <w:r w:rsidRPr="00F70703">
        <w:rPr>
          <w:rFonts w:asciiTheme="minorHAnsi" w:eastAsia="Trebuchet MS" w:hAnsiTheme="minorHAnsi" w:cstheme="minorHAnsi"/>
          <w:color w:val="002060"/>
          <w:w w:val="103"/>
          <w:sz w:val="24"/>
          <w:szCs w:val="24"/>
          <w:lang w:val="ro-RO"/>
        </w:rPr>
        <w:t xml:space="preserve">conform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(2).</w:t>
      </w:r>
    </w:p>
    <w:p w14:paraId="1AEF7BF2" w14:textId="1318B84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(21)</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reconcilieri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contabile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dintr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contabile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AM </w:t>
      </w:r>
      <w:r w:rsidRPr="00F70703">
        <w:rPr>
          <w:rFonts w:asciiTheme="minorHAnsi" w:eastAsia="Trebuchet MS" w:hAnsiTheme="minorHAnsi" w:cstheme="minorHAnsi"/>
          <w:color w:val="002060"/>
          <w:spacing w:val="-2"/>
          <w:w w:val="103"/>
          <w:sz w:val="24"/>
          <w:szCs w:val="24"/>
          <w:lang w:val="ro-RO"/>
        </w:rPr>
        <w:t xml:space="preserve">şi </w:t>
      </w:r>
      <w:r w:rsidRPr="00F70703">
        <w:rPr>
          <w:rFonts w:asciiTheme="minorHAnsi" w:eastAsia="Trebuchet MS" w:hAnsiTheme="minorHAnsi" w:cstheme="minorHAnsi"/>
          <w:color w:val="002060"/>
          <w:sz w:val="24"/>
          <w:szCs w:val="24"/>
          <w:lang w:val="ro-RO"/>
        </w:rPr>
        <w:t>cele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parteneri</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t/partenerului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operaţiunile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gestionate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cadru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transmiterii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lunare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pân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lunii </w:t>
      </w:r>
      <w:r w:rsidRPr="00F70703">
        <w:rPr>
          <w:rFonts w:asciiTheme="minorHAnsi" w:eastAsia="Trebuchet MS" w:hAnsiTheme="minorHAnsi" w:cstheme="minorHAnsi"/>
          <w:color w:val="002060"/>
          <w:sz w:val="24"/>
          <w:szCs w:val="24"/>
          <w:lang w:val="ro-RO"/>
        </w:rPr>
        <w:t>curente,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 Formularului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11</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 Notificare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privire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reconcilierea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contabilă,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2"/>
          <w:sz w:val="24"/>
          <w:szCs w:val="24"/>
          <w:lang w:val="ro-RO"/>
        </w:rPr>
        <w:t>anex</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2"/>
          <w:sz w:val="24"/>
          <w:szCs w:val="24"/>
          <w:lang w:val="ro-RO"/>
        </w:rPr>
        <w:t>nr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1</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4"/>
          <w:sz w:val="24"/>
          <w:szCs w:val="24"/>
          <w:lang w:val="ro-RO"/>
        </w:rPr>
        <w:t xml:space="preserve"> </w:t>
      </w:r>
      <w:r w:rsidR="004B3597" w:rsidRPr="00F70703">
        <w:rPr>
          <w:rFonts w:asciiTheme="minorHAnsi" w:eastAsia="Trebuchet MS" w:hAnsiTheme="minorHAnsi" w:cstheme="minorHAnsi"/>
          <w:color w:val="002060"/>
          <w:spacing w:val="-2"/>
          <w:sz w:val="24"/>
          <w:szCs w:val="24"/>
          <w:lang w:val="ro-RO"/>
        </w:rPr>
        <w:t>Normele metodologice  de aplicare a OUG nr. 133/2021</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 rezulte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2"/>
          <w:sz w:val="24"/>
          <w:szCs w:val="24"/>
          <w:lang w:val="ro-RO"/>
        </w:rPr>
        <w:t>AM</w:t>
      </w:r>
      <w:r w:rsidRPr="00F70703">
        <w:rPr>
          <w:rFonts w:asciiTheme="minorHAnsi" w:eastAsia="Trebuchet MS" w:hAnsiTheme="minorHAnsi" w:cstheme="minorHAnsi"/>
          <w:color w:val="002060"/>
          <w:sz w:val="24"/>
          <w:szCs w:val="24"/>
          <w:lang w:val="ro-RO"/>
        </w:rPr>
        <w:t xml:space="preserve"> şi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cele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plătite </w:t>
      </w:r>
      <w:r w:rsidRPr="00F70703">
        <w:rPr>
          <w:rFonts w:asciiTheme="minorHAnsi" w:eastAsia="Trebuchet MS" w:hAnsiTheme="minorHAnsi" w:cstheme="minorHAnsi"/>
          <w:color w:val="002060"/>
          <w:sz w:val="24"/>
          <w:szCs w:val="24"/>
          <w:lang w:val="ro-RO"/>
        </w:rPr>
        <w:t>acesteia,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contractul</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7072C508" w14:textId="36635B22"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z w:val="24"/>
          <w:szCs w:val="24"/>
          <w:lang w:val="ro-RO"/>
        </w:rPr>
        <w:t>(22)</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Dac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efectueaz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valută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solicit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contravaloarea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lei,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cursu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comunicat  de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BNR</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pacing w:val="-3"/>
          <w:sz w:val="24"/>
          <w:szCs w:val="24"/>
          <w:lang w:val="ro-RO"/>
        </w:rPr>
        <w:t>n</w:t>
      </w:r>
      <w:r w:rsidRPr="00F70703">
        <w:rPr>
          <w:rFonts w:asciiTheme="minorHAnsi" w:eastAsia="Trebuchet MS" w:hAnsiTheme="minorHAnsi" w:cstheme="minorHAnsi"/>
          <w:color w:val="002060"/>
          <w:sz w:val="24"/>
          <w:szCs w:val="24"/>
          <w:lang w:val="ro-RO"/>
        </w:rPr>
        <w:t xml:space="preserve">tocmirii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valută, </w:t>
      </w:r>
      <w:r w:rsidRPr="00F70703">
        <w:rPr>
          <w:rFonts w:asciiTheme="minorHAnsi" w:eastAsia="Trebuchet MS" w:hAnsiTheme="minorHAnsi" w:cstheme="minorHAnsi"/>
          <w:color w:val="002060"/>
          <w:spacing w:val="-1"/>
          <w:sz w:val="24"/>
          <w:szCs w:val="24"/>
          <w:lang w:val="ro-RO"/>
        </w:rPr>
        <w:t>conform art.</w:t>
      </w:r>
      <w:r w:rsidR="00042A9A"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22 alin.</w:t>
      </w:r>
      <w:r w:rsidR="00E02B4E"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4</w:t>
      </w:r>
      <w:r w:rsidR="00E02B4E"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din OUG </w:t>
      </w:r>
      <w:r w:rsidR="004E3E08" w:rsidRPr="00F70703">
        <w:rPr>
          <w:rFonts w:asciiTheme="minorHAnsi" w:eastAsia="Trebuchet MS" w:hAnsiTheme="minorHAnsi" w:cstheme="minorHAnsi"/>
          <w:color w:val="002060"/>
          <w:spacing w:val="-1"/>
          <w:sz w:val="24"/>
          <w:szCs w:val="24"/>
          <w:lang w:val="ro-RO"/>
        </w:rPr>
        <w:t xml:space="preserve">nr. </w:t>
      </w:r>
      <w:r w:rsidRPr="00F70703">
        <w:rPr>
          <w:rFonts w:asciiTheme="minorHAnsi" w:eastAsia="Trebuchet MS" w:hAnsiTheme="minorHAnsi" w:cstheme="minorHAnsi"/>
          <w:color w:val="002060"/>
          <w:spacing w:val="-1"/>
          <w:sz w:val="24"/>
          <w:szCs w:val="24"/>
          <w:lang w:val="ro-RO"/>
        </w:rPr>
        <w:t>133/2021. De asemenea, conform art</w:t>
      </w:r>
      <w:r w:rsidR="00042A9A"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22 alin</w:t>
      </w:r>
      <w:r w:rsidR="00042A9A"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w:t>
      </w:r>
      <w:r w:rsidR="004E3E08"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004E3E08"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din OUG </w:t>
      </w:r>
      <w:r w:rsidR="004E3E08" w:rsidRPr="00F70703">
        <w:rPr>
          <w:rFonts w:asciiTheme="minorHAnsi" w:eastAsia="Trebuchet MS" w:hAnsiTheme="minorHAnsi" w:cstheme="minorHAnsi"/>
          <w:color w:val="002060"/>
          <w:spacing w:val="-1"/>
          <w:sz w:val="24"/>
          <w:szCs w:val="24"/>
          <w:lang w:val="ro-RO"/>
        </w:rPr>
        <w:t xml:space="preserve">nr. </w:t>
      </w:r>
      <w:r w:rsidRPr="00F70703">
        <w:rPr>
          <w:rFonts w:asciiTheme="minorHAnsi" w:eastAsia="Trebuchet MS" w:hAnsiTheme="minorHAnsi" w:cstheme="minorHAnsi"/>
          <w:color w:val="002060"/>
          <w:spacing w:val="-1"/>
          <w:sz w:val="24"/>
          <w:szCs w:val="24"/>
          <w:lang w:val="ro-RO"/>
        </w:rPr>
        <w:t>133/2021, diferenţele de curs valutar rezultate în urma efectuării plăţilor facturilor externe sunt suportate de către liderul de parteneriat/partener/parteneri.</w:t>
      </w:r>
    </w:p>
    <w:p w14:paraId="7DFDC71A" w14:textId="5CF566B5" w:rsidR="00A10484" w:rsidRPr="00F70703" w:rsidRDefault="00A10484" w:rsidP="007A5CCB">
      <w:pPr>
        <w:spacing w:before="60"/>
        <w:ind w:left="133" w:right="223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z w:val="24"/>
          <w:szCs w:val="24"/>
          <w:lang w:val="ro-RO"/>
        </w:rPr>
        <w:t>(c</w:t>
      </w:r>
      <w:r w:rsidRPr="00F70703">
        <w:rPr>
          <w:rFonts w:asciiTheme="minorHAnsi" w:eastAsia="Trebuchet MS" w:hAnsiTheme="minorHAnsi" w:cstheme="minorHAnsi"/>
          <w:b/>
          <w:color w:val="002060"/>
          <w:spacing w:val="10"/>
          <w:sz w:val="24"/>
          <w:szCs w:val="24"/>
          <w:lang w:val="ro-RO"/>
        </w:rPr>
        <w:t>)</w:t>
      </w:r>
      <w:r w:rsidR="00042A9A" w:rsidRPr="00F70703">
        <w:rPr>
          <w:rFonts w:asciiTheme="minorHAnsi" w:eastAsia="Trebuchet MS" w:hAnsiTheme="minorHAnsi" w:cstheme="minorHAnsi"/>
          <w:b/>
          <w:color w:val="002060"/>
          <w:spacing w:val="10"/>
          <w:sz w:val="24"/>
          <w:szCs w:val="24"/>
          <w:lang w:val="ro-RO"/>
        </w:rPr>
        <w:t xml:space="preserve"> </w:t>
      </w:r>
      <w:r w:rsidRPr="00F70703">
        <w:rPr>
          <w:rFonts w:asciiTheme="minorHAnsi" w:eastAsia="Trebuchet MS" w:hAnsiTheme="minorHAnsi" w:cstheme="minorHAnsi"/>
          <w:b/>
          <w:color w:val="002060"/>
          <w:sz w:val="24"/>
          <w:szCs w:val="24"/>
          <w:lang w:val="ro-RO"/>
        </w:rPr>
        <w:t>Mecanismul</w:t>
      </w:r>
      <w:r w:rsidRPr="00F70703">
        <w:rPr>
          <w:rFonts w:asciiTheme="minorHAnsi" w:eastAsia="Trebuchet MS" w:hAnsiTheme="minorHAnsi" w:cstheme="minorHAnsi"/>
          <w:b/>
          <w:color w:val="002060"/>
          <w:spacing w:val="42"/>
          <w:sz w:val="24"/>
          <w:szCs w:val="24"/>
          <w:lang w:val="ro-RO"/>
        </w:rPr>
        <w:t xml:space="preserve"> </w:t>
      </w:r>
      <w:r w:rsidRPr="00F70703">
        <w:rPr>
          <w:rFonts w:asciiTheme="minorHAnsi" w:eastAsia="Trebuchet MS" w:hAnsiTheme="minorHAnsi" w:cstheme="minorHAnsi"/>
          <w:b/>
          <w:color w:val="002060"/>
          <w:sz w:val="24"/>
          <w:szCs w:val="24"/>
          <w:lang w:val="ro-RO"/>
        </w:rPr>
        <w:t>decontării</w:t>
      </w:r>
      <w:r w:rsidRPr="00F70703">
        <w:rPr>
          <w:rFonts w:asciiTheme="minorHAnsi" w:eastAsia="Trebuchet MS" w:hAnsiTheme="minorHAnsi" w:cstheme="minorHAnsi"/>
          <w:b/>
          <w:color w:val="002060"/>
          <w:spacing w:val="31"/>
          <w:sz w:val="24"/>
          <w:szCs w:val="24"/>
          <w:lang w:val="ro-RO"/>
        </w:rPr>
        <w:t xml:space="preserve"> </w:t>
      </w:r>
      <w:r w:rsidRPr="00F70703">
        <w:rPr>
          <w:rFonts w:asciiTheme="minorHAnsi" w:eastAsia="Trebuchet MS" w:hAnsiTheme="minorHAnsi" w:cstheme="minorHAnsi"/>
          <w:b/>
          <w:color w:val="002060"/>
          <w:sz w:val="24"/>
          <w:szCs w:val="24"/>
          <w:lang w:val="ro-RO"/>
        </w:rPr>
        <w:t>cererilor</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plată</w:t>
      </w:r>
    </w:p>
    <w:p w14:paraId="0BCC32C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 În procesul de implementare a Programului Sanatate, beneficiarii de proiecte finanţate din fonduri europene, alţii decât cei prevăzuţi la art. 7 alin. (1) - (5), (8) şi 10 pot opta pentru utilizarea mecanismului decontării cererilor de plată;</w:t>
      </w:r>
    </w:p>
    <w:p w14:paraId="33C39E6E" w14:textId="51C9FEC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Mecanismul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decontării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 aplică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proiectelo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în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cadrul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implementa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parteneriat,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7 alin.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1"/>
          <w:sz w:val="24"/>
          <w:szCs w:val="24"/>
          <w:lang w:val="ro-RO"/>
        </w:rPr>
        <w:t xml:space="preserve"> </w:t>
      </w:r>
      <w:r w:rsidR="004E3E08" w:rsidRPr="00F70703">
        <w:rPr>
          <w:rFonts w:asciiTheme="minorHAnsi" w:eastAsia="Trebuchet MS" w:hAnsiTheme="minorHAnsi" w:cstheme="minorHAnsi"/>
          <w:color w:val="002060"/>
          <w:spacing w:val="11"/>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completăril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lastRenderedPageBreak/>
        <w:t>ulterioare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doa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condiţia </w:t>
      </w:r>
      <w:r w:rsidRPr="00F70703">
        <w:rPr>
          <w:rFonts w:asciiTheme="minorHAnsi" w:eastAsia="Trebuchet MS" w:hAnsiTheme="minorHAnsi" w:cstheme="minorHAnsi"/>
          <w:color w:val="002060"/>
          <w:sz w:val="24"/>
          <w:szCs w:val="24"/>
          <w:lang w:val="ro-RO"/>
        </w:rPr>
        <w:t>ca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aceşti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parteneri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încadreze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art.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14"/>
          <w:sz w:val="24"/>
          <w:szCs w:val="24"/>
          <w:lang w:val="ro-RO"/>
        </w:rPr>
        <w:t xml:space="preserve"> </w:t>
      </w:r>
      <w:r w:rsidR="004E3E08" w:rsidRPr="00F70703">
        <w:rPr>
          <w:rFonts w:asciiTheme="minorHAnsi" w:eastAsia="Trebuchet MS" w:hAnsiTheme="minorHAnsi" w:cstheme="minorHAnsi"/>
          <w:color w:val="002060"/>
          <w:spacing w:val="14"/>
          <w:sz w:val="24"/>
          <w:szCs w:val="24"/>
          <w:lang w:val="ro-RO"/>
        </w:rPr>
        <w:t xml:space="preserve">nr. </w:t>
      </w:r>
      <w:r w:rsidRPr="00F70703">
        <w:rPr>
          <w:rFonts w:asciiTheme="minorHAnsi" w:eastAsia="Trebuchet MS" w:hAnsiTheme="minorHAnsi" w:cstheme="minorHAnsi"/>
          <w:color w:val="002060"/>
          <w:w w:val="103"/>
          <w:sz w:val="24"/>
          <w:szCs w:val="24"/>
          <w:lang w:val="ro-RO"/>
        </w:rPr>
        <w:t>133/2021.</w:t>
      </w:r>
    </w:p>
    <w:p w14:paraId="72A1C204" w14:textId="3FFB0EB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mecanismul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decontării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beneficiarii/liderii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alţii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cei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art.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14"/>
          <w:sz w:val="24"/>
          <w:szCs w:val="24"/>
          <w:lang w:val="ro-RO"/>
        </w:rPr>
        <w:t xml:space="preserve"> </w:t>
      </w:r>
      <w:r w:rsidR="004E3E08" w:rsidRPr="00F70703">
        <w:rPr>
          <w:rFonts w:asciiTheme="minorHAnsi" w:eastAsia="Trebuchet MS" w:hAnsiTheme="minorHAnsi" w:cstheme="minorHAnsi"/>
          <w:color w:val="002060"/>
          <w:spacing w:val="14"/>
          <w:sz w:val="24"/>
          <w:szCs w:val="24"/>
          <w:lang w:val="ro-RO"/>
        </w:rPr>
        <w:t xml:space="preserve">nr. </w:t>
      </w:r>
      <w:r w:rsidRPr="00F70703">
        <w:rPr>
          <w:rFonts w:asciiTheme="minorHAnsi" w:eastAsia="Trebuchet MS" w:hAnsiTheme="minorHAnsi" w:cstheme="minorHAnsi"/>
          <w:color w:val="002060"/>
          <w:sz w:val="24"/>
          <w:szCs w:val="24"/>
          <w:lang w:val="ro-RO"/>
        </w:rPr>
        <w:t>133/2021,</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au obligaţia de a achita integral contribuţia proprie aferentă cheltuielilor eligibile incluse în documentele anexate cererii de plată cel mai târziu până la data depunerii cererii de rambursare aferente cererii de plată.</w:t>
      </w:r>
    </w:p>
    <w:p w14:paraId="429D0E69" w14:textId="726F3EF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primirea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facturilor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pentru  livrarea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bunurilor/prestarea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serviciilor</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acceptate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facturilo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avan</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clauzel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contractel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achiziţii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 proiectului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acceptate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Programul </w:t>
      </w:r>
      <w:r w:rsidR="00042A9A" w:rsidRPr="00F70703">
        <w:rPr>
          <w:rFonts w:asciiTheme="minorHAnsi" w:eastAsia="Trebuchet MS" w:hAnsiTheme="minorHAnsi" w:cstheme="minorHAnsi"/>
          <w:color w:val="002060"/>
          <w:spacing w:val="-1"/>
          <w:sz w:val="24"/>
          <w:szCs w:val="24"/>
          <w:lang w:val="ro-RO"/>
        </w:rPr>
        <w:t xml:space="preserve">Sănănate </w:t>
      </w:r>
      <w:r w:rsidRPr="00F70703">
        <w:rPr>
          <w:rFonts w:asciiTheme="minorHAnsi" w:eastAsia="Trebuchet MS" w:hAnsiTheme="minorHAnsi" w:cstheme="minorHAnsi"/>
          <w:color w:val="002060"/>
          <w:sz w:val="24"/>
          <w:szCs w:val="24"/>
          <w:lang w:val="ro-RO"/>
        </w:rPr>
        <w:t>cererea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documentele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justificative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1E3EAED5" w14:textId="77777777" w:rsidR="00A10484" w:rsidRPr="00F70703" w:rsidRDefault="00A10484" w:rsidP="007A5CCB">
      <w:pPr>
        <w:spacing w:before="60"/>
        <w:ind w:left="133"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proiect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rambursabile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parteneriat/partenerilor 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angajat.</w:t>
      </w:r>
    </w:p>
    <w:p w14:paraId="65C5EF4D" w14:textId="0C9E131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 termen de maximum 20 de zile lucrătoare de la  data  depunerii de către beneficiar/liderul  de parteneriat a cererii de plată cu respectarea prevederilor alin. (3)</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5"/>
          <w:w w:val="103"/>
          <w:sz w:val="24"/>
          <w:szCs w:val="24"/>
          <w:lang w:val="ro-RO"/>
        </w:rPr>
        <w:t xml:space="preserve">şi </w:t>
      </w: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Programu</w:t>
      </w:r>
      <w:r w:rsidRPr="00F70703">
        <w:rPr>
          <w:rFonts w:asciiTheme="minorHAnsi" w:eastAsia="Trebuchet MS" w:hAnsiTheme="minorHAnsi" w:cstheme="minorHAnsi"/>
          <w:color w:val="002060"/>
          <w:sz w:val="24"/>
          <w:szCs w:val="24"/>
          <w:lang w:val="ro-RO"/>
        </w:rPr>
        <w:t xml:space="preserve">l </w:t>
      </w:r>
      <w:r w:rsidRPr="00F70703">
        <w:rPr>
          <w:rFonts w:asciiTheme="minorHAnsi" w:eastAsia="Trebuchet MS" w:hAnsiTheme="minorHAnsi" w:cstheme="minorHAnsi"/>
          <w:color w:val="002060"/>
          <w:spacing w:val="5"/>
          <w:sz w:val="24"/>
          <w:szCs w:val="24"/>
          <w:lang w:val="ro-RO"/>
        </w:rPr>
        <w:t xml:space="preserve"> </w:t>
      </w:r>
      <w:r w:rsidR="00F57FD8" w:rsidRPr="00F70703">
        <w:rPr>
          <w:rFonts w:asciiTheme="minorHAnsi" w:eastAsia="Trebuchet MS" w:hAnsiTheme="minorHAnsi" w:cstheme="minorHAnsi"/>
          <w:color w:val="002060"/>
          <w:spacing w:val="-4"/>
          <w:sz w:val="24"/>
          <w:szCs w:val="24"/>
          <w:lang w:val="ro-RO"/>
        </w:rPr>
        <w:t>Sănătate</w:t>
      </w:r>
      <w:r w:rsidR="00F57FD8"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efectuează</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verificarea</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 efectu</w:t>
      </w:r>
      <w:r w:rsidRPr="00F70703">
        <w:rPr>
          <w:rFonts w:asciiTheme="minorHAnsi" w:eastAsia="Trebuchet MS" w:hAnsiTheme="minorHAnsi" w:cstheme="minorHAnsi"/>
          <w:color w:val="002060"/>
          <w:spacing w:val="-1"/>
          <w:sz w:val="24"/>
          <w:szCs w:val="24"/>
          <w:lang w:val="ro-RO"/>
        </w:rPr>
        <w: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vireaz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rambursabile,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lucrătoare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resurs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sale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înt</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u</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distinc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 xml:space="preserve">disponibil, deschis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z w:val="24"/>
          <w:szCs w:val="24"/>
          <w:lang w:val="ro-RO"/>
        </w:rPr>
        <w:t xml:space="preserve">e numele beneficiarului/liderului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unităţile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teritoriale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 ziua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următoar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virării,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transmite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notificare, </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întocmită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distinc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fiecărui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dintr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aceştia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asigurări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unu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managemen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financia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riguros</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tuaţia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în care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există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posibilitatea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recuperării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provenite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debite/corecţii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din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diminuează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 xml:space="preserve">cheltuielilor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rambursab</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 xml:space="preserve">le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această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situaţie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suportând</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surse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proprii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acestor</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sume.</w:t>
      </w:r>
    </w:p>
    <w:p w14:paraId="757A5993" w14:textId="37981CB4" w:rsidR="00A10484" w:rsidRPr="00F70703" w:rsidRDefault="00A10484" w:rsidP="007A5CCB">
      <w:pPr>
        <w:spacing w:before="60"/>
        <w:ind w:left="133" w:right="10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F27F3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Notificarea</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conţine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cel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puţin</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elementel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2"/>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modelu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prevăzut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Formularu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Notificar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anexa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 xml:space="preserve">3 </w:t>
      </w:r>
      <w:r w:rsidR="00AC00D2" w:rsidRPr="00F70703">
        <w:rPr>
          <w:rFonts w:asciiTheme="minorHAnsi" w:eastAsia="Trebuchet MS" w:hAnsiTheme="minorHAnsi" w:cstheme="minorHAnsi"/>
          <w:color w:val="002060"/>
          <w:spacing w:val="1"/>
          <w:sz w:val="24"/>
          <w:szCs w:val="24"/>
          <w:lang w:val="ro-RO"/>
        </w:rPr>
        <w:t>la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Normel</w:t>
      </w:r>
      <w:r w:rsidR="00AC00D2"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metodologice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aplicar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urgenţ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Guvernului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w w:val="103"/>
          <w:sz w:val="24"/>
          <w:szCs w:val="24"/>
          <w:lang w:val="ro-RO"/>
        </w:rPr>
        <w:t>133/2021.</w:t>
      </w:r>
    </w:p>
    <w:p w14:paraId="71CB5F39" w14:textId="6E89A05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w:t>
      </w:r>
      <w:r w:rsidR="00F27F3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copi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notificări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unitate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teritorială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Statului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îşi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conturile.</w:t>
      </w:r>
    </w:p>
    <w:p w14:paraId="2211139B" w14:textId="76C4FF5E"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(9)</w:t>
      </w:r>
      <w:r w:rsidR="00F27F34" w:rsidRPr="00F70703">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F70703">
        <w:rPr>
          <w:rFonts w:asciiTheme="minorHAnsi" w:eastAsia="Trebuchet MS" w:hAnsiTheme="minorHAnsi" w:cstheme="minorHAnsi"/>
          <w:color w:val="002060"/>
          <w:sz w:val="24"/>
          <w:szCs w:val="24"/>
          <w:lang w:val="ro-RO"/>
        </w:rPr>
        <w:t>Beneficiarii/Liderii de parteneriat/Partenerii prezintă la unităţile teritoriale ale Trezoreriei Statului, pentru fiecare factură, stat/centralizator pentru acordarea burselor, subvenţiilor, premiilor şi onorariilor, în parte, următoarele documente:</w:t>
      </w:r>
    </w:p>
    <w:p w14:paraId="0429EB91" w14:textId="18F52508"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a) ordine de plată întocmite distinct pe fiecare element prevăzut la alin. (6) lit. c), respectiv alin. (7) lit. c) - e) din OUG </w:t>
      </w:r>
      <w:r w:rsidR="00084C9D"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z w:val="24"/>
          <w:szCs w:val="24"/>
          <w:lang w:val="ro-RO"/>
        </w:rPr>
        <w:t>829/2022, pentru suma totală virată de către autoritatea de management;</w:t>
      </w:r>
    </w:p>
    <w:p w14:paraId="573ECD60" w14:textId="6CE66385"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b) ordine de plată întocmite distinct pe fiecare element prevăzut la alin. (6) lit. d) din OUG </w:t>
      </w:r>
      <w:r w:rsidR="00084C9D"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z w:val="24"/>
          <w:szCs w:val="24"/>
          <w:lang w:val="ro-RO"/>
        </w:rPr>
        <w:t>829/2022,pentru suma achitată din contribuţia proprie.</w:t>
      </w:r>
    </w:p>
    <w:p w14:paraId="1F59C274" w14:textId="77777777" w:rsidR="00A10484" w:rsidRPr="00F70703" w:rsidRDefault="00A10484" w:rsidP="007A5CCB">
      <w:pPr>
        <w:spacing w:before="60"/>
        <w:ind w:left="133" w:right="9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 Operaţiunile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 efectuează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w:t>
      </w:r>
      <w:r w:rsidRPr="00F70703">
        <w:rPr>
          <w:rFonts w:asciiTheme="minorHAnsi" w:eastAsia="Trebuchet MS" w:hAnsiTheme="minorHAnsi" w:cstheme="minorHAnsi"/>
          <w:color w:val="002060"/>
          <w:sz w:val="24"/>
          <w:szCs w:val="24"/>
          <w:lang w:val="ro-RO"/>
        </w:rPr>
        <w:t>r 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maximu</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încasare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în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(5).</w:t>
      </w:r>
    </w:p>
    <w:p w14:paraId="5185A92B"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(11)</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virat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parteneriat/partenerilo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baza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pot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fi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utilizate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altă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destinaţie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cea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fost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acordate.</w:t>
      </w:r>
    </w:p>
    <w:p w14:paraId="0FB7A5F9" w14:textId="389B44C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(12)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unor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documente </w:t>
      </w:r>
      <w:r w:rsidRPr="00F70703">
        <w:rPr>
          <w:rFonts w:asciiTheme="minorHAnsi" w:eastAsia="Trebuchet MS" w:hAnsiTheme="minorHAnsi" w:cstheme="minorHAnsi"/>
          <w:color w:val="002060"/>
          <w:sz w:val="24"/>
          <w:szCs w:val="24"/>
          <w:lang w:val="ro-RO"/>
        </w:rPr>
        <w:t>adiţionale</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clarificări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2"/>
          <w:sz w:val="24"/>
          <w:szCs w:val="24"/>
          <w:lang w:val="ro-RO"/>
        </w:rPr>
        <w:t>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 întrerupt,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făr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 </w:t>
      </w:r>
      <w:r w:rsidRPr="00F70703">
        <w:rPr>
          <w:rFonts w:asciiTheme="minorHAnsi" w:eastAsia="Trebuchet MS" w:hAnsiTheme="minorHAnsi" w:cstheme="minorHAnsi"/>
          <w:color w:val="002060"/>
          <w:sz w:val="24"/>
          <w:szCs w:val="24"/>
          <w:lang w:val="ro-RO"/>
        </w:rPr>
        <w:t>perioadele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întrerupere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cumulate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depăşească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lucrătoare.</w:t>
      </w:r>
    </w:p>
    <w:p w14:paraId="136702A6" w14:textId="7A8A84E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 În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încasării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către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 depune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rambursare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să </w:t>
      </w:r>
      <w:r w:rsidRPr="00F70703">
        <w:rPr>
          <w:rFonts w:asciiTheme="minorHAnsi" w:eastAsia="Trebuchet MS" w:hAnsiTheme="minorHAnsi" w:cstheme="minorHAnsi"/>
          <w:color w:val="002060"/>
          <w:sz w:val="24"/>
          <w:szCs w:val="24"/>
          <w:lang w:val="ro-RO"/>
        </w:rPr>
        <w:t>includă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facturile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 cazul</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proiecte</w:t>
      </w:r>
      <w:r w:rsidRPr="00F70703">
        <w:rPr>
          <w:rFonts w:asciiTheme="minorHAnsi" w:eastAsia="Trebuchet MS" w:hAnsiTheme="minorHAnsi" w:cstheme="minorHAnsi"/>
          <w:color w:val="002060"/>
          <w:w w:val="104"/>
          <w:sz w:val="24"/>
          <w:szCs w:val="24"/>
          <w:lang w:val="ro-RO"/>
        </w:rPr>
        <w:t xml:space="preserve">lor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w:t>
      </w:r>
      <w:r w:rsidRPr="00F70703">
        <w:rPr>
          <w:rFonts w:asciiTheme="minorHAnsi" w:eastAsia="Trebuchet MS" w:hAnsiTheme="minorHAnsi" w:cstheme="minorHAnsi"/>
          <w:color w:val="002060"/>
          <w:spacing w:val="-1"/>
          <w:sz w:val="24"/>
          <w:szCs w:val="24"/>
          <w:lang w:val="ro-RO"/>
        </w:rPr>
        <w:t>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o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z w:val="24"/>
          <w:szCs w:val="24"/>
          <w:lang w:val="ro-RO"/>
        </w:rPr>
        <w:t>centralizată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3"/>
          <w:sz w:val="24"/>
          <w:szCs w:val="24"/>
          <w:lang w:val="ro-RO"/>
        </w:rPr>
        <w:t>n</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ve</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proiect</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incluse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facturile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2"/>
          <w:w w:val="103"/>
          <w:sz w:val="24"/>
          <w:szCs w:val="24"/>
          <w:lang w:val="ro-RO"/>
        </w:rPr>
        <w:t>pr</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 xml:space="preserve">n </w:t>
      </w:r>
      <w:r w:rsidRPr="00F70703">
        <w:rPr>
          <w:rFonts w:asciiTheme="minorHAnsi" w:eastAsia="Trebuchet MS" w:hAnsiTheme="minorHAnsi" w:cstheme="minorHAnsi"/>
          <w:color w:val="002060"/>
          <w:sz w:val="24"/>
          <w:szCs w:val="24"/>
          <w:lang w:val="ro-RO"/>
        </w:rPr>
        <w:t>cererea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71DD4ED4" w14:textId="68D8C20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(14) Beneficiarul/liderul</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  parteneriat/partenerii</w:t>
      </w:r>
      <w:r w:rsidRPr="00F70703">
        <w:rPr>
          <w:rFonts w:asciiTheme="minorHAnsi" w:eastAsia="Trebuchet MS" w:hAnsiTheme="minorHAnsi" w:cstheme="minorHAnsi"/>
          <w:color w:val="002060"/>
          <w:spacing w:val="53"/>
          <w:sz w:val="24"/>
          <w:szCs w:val="24"/>
          <w:lang w:val="ro-RO"/>
        </w:rPr>
        <w:t xml:space="preserve"> </w:t>
      </w:r>
      <w:r w:rsidR="00F57FD8" w:rsidRPr="00F70703">
        <w:rPr>
          <w:rFonts w:asciiTheme="minorHAnsi" w:eastAsia="Trebuchet MS" w:hAnsiTheme="minorHAnsi" w:cstheme="minorHAnsi"/>
          <w:color w:val="002060"/>
          <w:spacing w:val="53"/>
          <w:sz w:val="24"/>
          <w:szCs w:val="24"/>
          <w:lang w:val="ro-RO"/>
        </w:rPr>
        <w:t>are/</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 obligaţia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estituirii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integral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sau </w:t>
      </w:r>
      <w:r w:rsidRPr="00F70703">
        <w:rPr>
          <w:rFonts w:asciiTheme="minorHAnsi" w:eastAsia="Trebuchet MS" w:hAnsiTheme="minorHAnsi" w:cstheme="minorHAnsi"/>
          <w:color w:val="002060"/>
          <w:spacing w:val="-1"/>
          <w:sz w:val="24"/>
          <w:szCs w:val="24"/>
          <w:lang w:val="ro-RO"/>
        </w:rPr>
        <w:t>parţial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justifică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ce</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eri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utilizarea </w:t>
      </w:r>
      <w:r w:rsidRPr="00F70703">
        <w:rPr>
          <w:rFonts w:asciiTheme="minorHAnsi" w:eastAsia="Trebuchet MS" w:hAnsiTheme="minorHAnsi" w:cstheme="minorHAnsi"/>
          <w:color w:val="002060"/>
          <w:spacing w:val="-1"/>
          <w:w w:val="103"/>
          <w:sz w:val="24"/>
          <w:szCs w:val="24"/>
          <w:lang w:val="ro-RO"/>
        </w:rPr>
        <w:t>acestora.</w:t>
      </w:r>
    </w:p>
    <w:p w14:paraId="52260184" w14:textId="5E97CDB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(15) Beneficiarul/liderul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parteneriat/partenerul</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este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responsabili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utilizarea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sumelor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destinaţiilor,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precum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rest</w:t>
      </w:r>
      <w:r w:rsidRPr="00F70703">
        <w:rPr>
          <w:rFonts w:asciiTheme="minorHAnsi" w:eastAsia="Trebuchet MS" w:hAnsiTheme="minorHAnsi" w:cstheme="minorHAnsi"/>
          <w:color w:val="002060"/>
          <w:sz w:val="24"/>
          <w:szCs w:val="24"/>
          <w:lang w:val="ro-RO"/>
        </w:rPr>
        <w:t>ituirea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justifică </w:t>
      </w:r>
      <w:r w:rsidRPr="00F70703">
        <w:rPr>
          <w:rFonts w:asciiTheme="minorHAnsi" w:eastAsia="Trebuchet MS" w:hAnsiTheme="minorHAnsi" w:cstheme="minorHAnsi"/>
          <w:color w:val="002060"/>
          <w:spacing w:val="-2"/>
          <w:sz w:val="24"/>
          <w:szCs w:val="24"/>
          <w:lang w:val="ro-RO"/>
        </w:rPr>
        <w:t>ut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lizare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lor.</w:t>
      </w:r>
    </w:p>
    <w:p w14:paraId="17151161" w14:textId="227DC5E7" w:rsidR="00A10484" w:rsidRPr="00F70703" w:rsidRDefault="00A10484" w:rsidP="007A5CCB">
      <w:pPr>
        <w:spacing w:before="60"/>
        <w:ind w:left="133" w:right="105"/>
        <w:jc w:val="both"/>
        <w:rPr>
          <w:rFonts w:asciiTheme="minorHAnsi" w:eastAsia="Trebuchet MS" w:hAnsiTheme="minorHAnsi" w:cstheme="minorHAnsi"/>
          <w:color w:val="002060"/>
          <w:spacing w:val="-1"/>
          <w:w w:val="103"/>
          <w:sz w:val="24"/>
          <w:szCs w:val="24"/>
          <w:lang w:val="ro-RO"/>
        </w:rPr>
      </w:pPr>
      <w:r w:rsidRPr="00F70703">
        <w:rPr>
          <w:rFonts w:asciiTheme="minorHAnsi" w:eastAsia="Trebuchet MS" w:hAnsiTheme="minorHAnsi" w:cstheme="minorHAnsi"/>
          <w:color w:val="002060"/>
          <w:sz w:val="24"/>
          <w:szCs w:val="24"/>
          <w:lang w:val="ro-RO"/>
        </w:rPr>
        <w:t xml:space="preserve">(16)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nejustificate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notifică </w:t>
      </w:r>
      <w:r w:rsidRPr="00F70703">
        <w:rPr>
          <w:rFonts w:asciiTheme="minorHAnsi" w:eastAsia="Trebuchet MS" w:hAnsiTheme="minorHAnsi" w:cstheme="minorHAnsi"/>
          <w:color w:val="002060"/>
          <w:sz w:val="24"/>
          <w:szCs w:val="24"/>
          <w:lang w:val="ro-RO"/>
        </w:rPr>
        <w:t xml:space="preserve">beneficiarul/liderul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00F57FD8" w:rsidRPr="00F70703">
        <w:rPr>
          <w:rFonts w:asciiTheme="minorHAnsi" w:eastAsia="Trebuchet MS" w:hAnsiTheme="minorHAnsi" w:cstheme="minorHAnsi"/>
          <w:color w:val="002060"/>
          <w:sz w:val="24"/>
          <w:szCs w:val="24"/>
          <w:lang w:val="ro-RO"/>
        </w:rPr>
        <w:t>partenerul</w:t>
      </w:r>
      <w:r w:rsidR="00F57FD8"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 xml:space="preserve">lucrătoare  </w:t>
      </w:r>
      <w:r w:rsidR="00F57FD8" w:rsidRPr="00F70703">
        <w:rPr>
          <w:rFonts w:asciiTheme="minorHAnsi" w:eastAsia="Trebuchet MS" w:hAnsiTheme="minorHAnsi" w:cstheme="minorHAnsi"/>
          <w:color w:val="002060"/>
          <w:sz w:val="24"/>
          <w:szCs w:val="24"/>
          <w:lang w:val="ro-RO"/>
        </w:rPr>
        <w:t xml:space="preserve">despre </w:t>
      </w:r>
      <w:r w:rsidRPr="00F70703">
        <w:rPr>
          <w:rFonts w:asciiTheme="minorHAnsi" w:eastAsia="Trebuchet MS" w:hAnsiTheme="minorHAnsi" w:cstheme="minorHAnsi"/>
          <w:color w:val="002060"/>
          <w:w w:val="103"/>
          <w:sz w:val="24"/>
          <w:szCs w:val="24"/>
          <w:lang w:val="ro-RO"/>
        </w:rPr>
        <w:t xml:space="preserve">obligaţia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acestora.</w:t>
      </w:r>
    </w:p>
    <w:p w14:paraId="1E486359" w14:textId="6E42024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w:t>
      </w:r>
      <w:r w:rsidRPr="00F70703">
        <w:rPr>
          <w:rFonts w:asciiTheme="minorHAnsi" w:eastAsia="Trebuchet MS" w:hAnsiTheme="minorHAnsi" w:cstheme="minorHAnsi"/>
          <w:color w:val="002060"/>
          <w:spacing w:val="-1"/>
          <w:sz w:val="24"/>
          <w:szCs w:val="24"/>
          <w:lang w:val="ro-RO"/>
        </w:rPr>
        <w:t>Nerespectare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(13)</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1"/>
          <w:sz w:val="24"/>
          <w:szCs w:val="24"/>
          <w:lang w:val="ro-RO"/>
        </w:rPr>
        <w:t>lide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încălcarea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3"/>
          <w:w w:val="103"/>
          <w:sz w:val="24"/>
          <w:szCs w:val="24"/>
          <w:lang w:val="ro-RO"/>
        </w:rPr>
        <w:t>c</w:t>
      </w:r>
      <w:r w:rsidRPr="00F70703">
        <w:rPr>
          <w:rFonts w:asciiTheme="minorHAnsi" w:eastAsia="Trebuchet MS" w:hAnsiTheme="minorHAnsi" w:cstheme="minorHAnsi"/>
          <w:color w:val="002060"/>
          <w:spacing w:val="-3"/>
          <w:w w:val="103"/>
          <w:sz w:val="24"/>
          <w:szCs w:val="24"/>
          <w:lang w:val="ro-RO"/>
        </w:rPr>
        <w:t>o</w:t>
      </w:r>
      <w:r w:rsidRPr="00F70703">
        <w:rPr>
          <w:rFonts w:asciiTheme="minorHAnsi" w:eastAsia="Trebuchet MS" w:hAnsiTheme="minorHAnsi" w:cstheme="minorHAnsi"/>
          <w:color w:val="002060"/>
          <w:w w:val="103"/>
          <w:sz w:val="24"/>
          <w:szCs w:val="24"/>
          <w:lang w:val="ro-RO"/>
        </w:rPr>
        <w:t>ntractului/ordinului/deciziei</w:t>
      </w:r>
      <w:r w:rsidRPr="00F70703">
        <w:rPr>
          <w:rFonts w:asciiTheme="minorHAnsi" w:eastAsia="Trebuchet MS" w:hAnsiTheme="minorHAnsi" w:cstheme="minorHAnsi"/>
          <w:color w:val="002060"/>
          <w:spacing w:val="55"/>
          <w:w w:val="10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2"/>
          <w:w w:val="103"/>
          <w:sz w:val="24"/>
          <w:szCs w:val="24"/>
          <w:lang w:val="ro-RO"/>
        </w:rPr>
        <w:t>f</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 xml:space="preserve">nanţare,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putând</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decide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rezilierea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acestuia.</w:t>
      </w:r>
    </w:p>
    <w:p w14:paraId="5A180E25" w14:textId="26BB112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(18)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autorizează,</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legale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2"/>
          <w:sz w:val="24"/>
          <w:szCs w:val="24"/>
          <w:lang w:val="ro-RO"/>
        </w:rPr>
        <w:t>Un</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unii</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naţionale,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depu</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al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(13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n</w:t>
      </w:r>
      <w:r w:rsidRPr="00F70703">
        <w:rPr>
          <w:rFonts w:asciiTheme="minorHAnsi" w:eastAsia="Trebuchet MS" w:hAnsiTheme="minorHAnsi" w:cstheme="minorHAnsi"/>
          <w:color w:val="002060"/>
          <w:spacing w:val="-1"/>
          <w:w w:val="103"/>
          <w:sz w:val="24"/>
          <w:szCs w:val="24"/>
          <w:lang w:val="ro-RO"/>
        </w:rPr>
        <w:t xml:space="preserve">otifică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de parteneriat,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evidenţiind</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distinct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FEDR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eprezentând</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cofinanţare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publică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asigurată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stat.</w:t>
      </w:r>
    </w:p>
    <w:p w14:paraId="67E37FD9" w14:textId="718F0E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(19)  Din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dedu</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2"/>
          <w:sz w:val="24"/>
          <w:szCs w:val="24"/>
          <w:lang w:val="ro-RO"/>
        </w:rPr>
        <w:t>virat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pe </w:t>
      </w:r>
      <w:r w:rsidRPr="00F70703">
        <w:rPr>
          <w:rFonts w:asciiTheme="minorHAnsi" w:eastAsia="Trebuchet MS" w:hAnsiTheme="minorHAnsi" w:cstheme="minorHAnsi"/>
          <w:color w:val="002060"/>
          <w:sz w:val="24"/>
          <w:szCs w:val="24"/>
          <w:lang w:val="ro-RO"/>
        </w:rPr>
        <w:t>baza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1DACA2F1" w14:textId="78667D5C"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(20)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urm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autorizării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plată,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constat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 cheltuielilor</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eligibile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ma</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mic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valoarea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autorizat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transmit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beneficiarului/liderul</w:t>
      </w:r>
      <w:r w:rsidRPr="00F70703">
        <w:rPr>
          <w:rFonts w:asciiTheme="minorHAnsi" w:eastAsia="Trebuchet MS" w:hAnsiTheme="minorHAnsi" w:cstheme="minorHAnsi"/>
          <w:color w:val="002060"/>
          <w:sz w:val="24"/>
          <w:szCs w:val="24"/>
          <w:lang w:val="ro-RO"/>
        </w:rPr>
        <w:t xml:space="preserve">ui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notificare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suma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neeligibile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restituită.</w:t>
      </w:r>
    </w:p>
    <w:p w14:paraId="02F3BBBD" w14:textId="77777777" w:rsidR="00A10484" w:rsidRPr="00F70703" w:rsidRDefault="00A10484" w:rsidP="007A5CCB">
      <w:pPr>
        <w:spacing w:before="60"/>
        <w:ind w:left="133" w:right="116"/>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(21)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restituir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1"/>
          <w:sz w:val="24"/>
          <w:szCs w:val="24"/>
          <w:lang w:val="ro-RO"/>
        </w:rPr>
        <w:t>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(14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depăşi</w:t>
      </w:r>
      <w:r w:rsidRPr="00F70703">
        <w:rPr>
          <w:rFonts w:asciiTheme="minorHAnsi" w:eastAsia="Trebuchet MS" w:hAnsiTheme="minorHAnsi" w:cstheme="minorHAnsi"/>
          <w:color w:val="002060"/>
          <w:sz w:val="24"/>
          <w:szCs w:val="24"/>
          <w:lang w:val="ro-RO"/>
        </w:rPr>
        <w:t xml:space="preserve"> 5</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primirii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notificărilor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(16)</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(18).</w:t>
      </w:r>
    </w:p>
    <w:p w14:paraId="5B760060" w14:textId="42593F8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(22) Recuperarea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rezultate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aplicare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alin. </w:t>
      </w:r>
      <w:r w:rsidRPr="00F70703">
        <w:rPr>
          <w:rFonts w:asciiTheme="minorHAnsi" w:eastAsia="Trebuchet MS" w:hAnsiTheme="minorHAnsi" w:cstheme="minorHAnsi"/>
          <w:color w:val="002060"/>
          <w:w w:val="103"/>
          <w:sz w:val="24"/>
          <w:szCs w:val="24"/>
          <w:lang w:val="ro-RO"/>
        </w:rPr>
        <w:t xml:space="preserve">(20),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efectuează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urgenţă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 Guvernului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66/2011</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pacing w:val="-1"/>
          <w:sz w:val="24"/>
          <w:szCs w:val="24"/>
          <w:lang w:val="ro-RO"/>
        </w:rPr>
        <w:t>prevenirea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constatarea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 xml:space="preserve">şi </w:t>
      </w:r>
      <w:r w:rsidRPr="00F70703">
        <w:rPr>
          <w:rFonts w:asciiTheme="minorHAnsi" w:eastAsia="Trebuchet MS" w:hAnsiTheme="minorHAnsi" w:cstheme="minorHAnsi"/>
          <w:color w:val="002060"/>
          <w:spacing w:val="-1"/>
          <w:sz w:val="24"/>
          <w:szCs w:val="24"/>
          <w:lang w:val="ro-RO"/>
        </w:rPr>
        <w:t>sancţionare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neregulilor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apărut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obţinere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utilizarea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publice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aprobat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modificăril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completăril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ulterioare.</w:t>
      </w:r>
    </w:p>
    <w:p w14:paraId="58F93DFD"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1"/>
          <w:sz w:val="24"/>
          <w:szCs w:val="24"/>
          <w:lang w:val="ro-RO"/>
        </w:rPr>
        <w:t>(d</w:t>
      </w:r>
      <w:r w:rsidRPr="00F70703">
        <w:rPr>
          <w:rFonts w:asciiTheme="minorHAnsi" w:eastAsia="Trebuchet MS" w:hAnsiTheme="minorHAnsi" w:cstheme="minorHAnsi"/>
          <w:b/>
          <w:color w:val="002060"/>
          <w:sz w:val="24"/>
          <w:szCs w:val="24"/>
          <w:lang w:val="ro-RO"/>
        </w:rPr>
        <w:t xml:space="preserve">) </w:t>
      </w:r>
      <w:r w:rsidRPr="00F70703">
        <w:rPr>
          <w:rFonts w:asciiTheme="minorHAnsi" w:eastAsia="Trebuchet MS" w:hAnsiTheme="minorHAnsi" w:cstheme="minorHAnsi"/>
          <w:b/>
          <w:color w:val="002060"/>
          <w:spacing w:val="-1"/>
          <w:sz w:val="24"/>
          <w:szCs w:val="24"/>
          <w:lang w:val="ro-RO"/>
        </w:rPr>
        <w:t>Document</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21"/>
          <w:sz w:val="24"/>
          <w:szCs w:val="24"/>
          <w:lang w:val="ro-RO"/>
        </w:rPr>
        <w:t xml:space="preserve"> </w:t>
      </w:r>
      <w:r w:rsidRPr="00F70703">
        <w:rPr>
          <w:rFonts w:asciiTheme="minorHAnsi" w:eastAsia="Trebuchet MS" w:hAnsiTheme="minorHAnsi" w:cstheme="minorHAnsi"/>
          <w:b/>
          <w:color w:val="002060"/>
          <w:sz w:val="24"/>
          <w:szCs w:val="24"/>
          <w:lang w:val="ro-RO"/>
        </w:rPr>
        <w:t>justificative</w:t>
      </w:r>
      <w:r w:rsidRPr="00F70703">
        <w:rPr>
          <w:rFonts w:asciiTheme="minorHAnsi" w:eastAsia="Trebuchet MS" w:hAnsiTheme="minorHAnsi" w:cstheme="minorHAnsi"/>
          <w:b/>
          <w:color w:val="002060"/>
          <w:spacing w:val="23"/>
          <w:sz w:val="24"/>
          <w:szCs w:val="24"/>
          <w:lang w:val="ro-RO"/>
        </w:rPr>
        <w:t xml:space="preserve"> </w:t>
      </w:r>
      <w:r w:rsidRPr="00F70703">
        <w:rPr>
          <w:rFonts w:asciiTheme="minorHAnsi" w:eastAsia="Trebuchet MS" w:hAnsiTheme="minorHAnsi" w:cstheme="minorHAnsi"/>
          <w:b/>
          <w:color w:val="002060"/>
          <w:spacing w:val="-1"/>
          <w:sz w:val="24"/>
          <w:szCs w:val="24"/>
          <w:lang w:val="ro-RO"/>
        </w:rPr>
        <w:t>necesar</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11"/>
          <w:sz w:val="24"/>
          <w:szCs w:val="24"/>
          <w:lang w:val="ro-RO"/>
        </w:rPr>
        <w:t xml:space="preserve"> </w:t>
      </w:r>
      <w:r w:rsidRPr="00F70703">
        <w:rPr>
          <w:rFonts w:asciiTheme="minorHAnsi" w:eastAsia="Trebuchet MS" w:hAnsiTheme="minorHAnsi" w:cstheme="minorHAnsi"/>
          <w:b/>
          <w:color w:val="002060"/>
          <w:spacing w:val="-1"/>
          <w:sz w:val="24"/>
          <w:szCs w:val="24"/>
          <w:lang w:val="ro-RO"/>
        </w:rPr>
        <w:t>pl</w:t>
      </w:r>
      <w:r w:rsidRPr="00F70703">
        <w:rPr>
          <w:rFonts w:asciiTheme="minorHAnsi" w:eastAsia="Trebuchet MS" w:hAnsiTheme="minorHAnsi" w:cstheme="minorHAnsi"/>
          <w:b/>
          <w:color w:val="002060"/>
          <w:sz w:val="24"/>
          <w:szCs w:val="24"/>
          <w:lang w:val="ro-RO"/>
        </w:rPr>
        <w:t>ă</w:t>
      </w:r>
      <w:r w:rsidRPr="00F70703">
        <w:rPr>
          <w:rFonts w:asciiTheme="minorHAnsi" w:eastAsia="Trebuchet MS" w:hAnsiTheme="minorHAnsi" w:cstheme="minorHAnsi"/>
          <w:b/>
          <w:color w:val="002060"/>
          <w:spacing w:val="1"/>
          <w:sz w:val="24"/>
          <w:szCs w:val="24"/>
          <w:lang w:val="ro-RO"/>
        </w:rPr>
        <w:t>ți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8"/>
          <w:sz w:val="24"/>
          <w:szCs w:val="24"/>
          <w:lang w:val="ro-RO"/>
        </w:rPr>
        <w:t xml:space="preserve"> </w:t>
      </w:r>
      <w:r w:rsidRPr="00F70703">
        <w:rPr>
          <w:rFonts w:asciiTheme="minorHAnsi" w:eastAsia="Trebuchet MS" w:hAnsiTheme="minorHAnsi" w:cstheme="minorHAnsi"/>
          <w:b/>
          <w:color w:val="002060"/>
          <w:spacing w:val="-1"/>
          <w:sz w:val="24"/>
          <w:szCs w:val="24"/>
          <w:lang w:val="ro-RO"/>
        </w:rPr>
        <w:t>prefinanțării/cerer</w:t>
      </w:r>
      <w:r w:rsidRPr="00F70703">
        <w:rPr>
          <w:rFonts w:asciiTheme="minorHAnsi" w:eastAsia="Trebuchet MS" w:hAnsiTheme="minorHAnsi" w:cstheme="minorHAnsi"/>
          <w:b/>
          <w:color w:val="002060"/>
          <w:spacing w:val="2"/>
          <w:sz w:val="24"/>
          <w:szCs w:val="24"/>
          <w:lang w:val="ro-RO"/>
        </w:rPr>
        <w:t>i</w:t>
      </w:r>
      <w:r w:rsidRPr="00F70703">
        <w:rPr>
          <w:rFonts w:asciiTheme="minorHAnsi" w:eastAsia="Trebuchet MS" w:hAnsiTheme="minorHAnsi" w:cstheme="minorHAnsi"/>
          <w:b/>
          <w:color w:val="002060"/>
          <w:spacing w:val="-1"/>
          <w:sz w:val="24"/>
          <w:szCs w:val="24"/>
          <w:lang w:val="ro-RO"/>
        </w:rPr>
        <w:t>lo</w:t>
      </w:r>
      <w:r w:rsidRPr="00F70703">
        <w:rPr>
          <w:rFonts w:asciiTheme="minorHAnsi" w:eastAsia="Trebuchet MS" w:hAnsiTheme="minorHAnsi" w:cstheme="minorHAnsi"/>
          <w:b/>
          <w:color w:val="002060"/>
          <w:sz w:val="24"/>
          <w:szCs w:val="24"/>
          <w:lang w:val="ro-RO"/>
        </w:rPr>
        <w:t>r</w:t>
      </w:r>
      <w:r w:rsidRPr="00F70703">
        <w:rPr>
          <w:rFonts w:asciiTheme="minorHAnsi" w:eastAsia="Trebuchet MS" w:hAnsiTheme="minorHAnsi" w:cstheme="minorHAnsi"/>
          <w:b/>
          <w:color w:val="002060"/>
          <w:spacing w:val="51"/>
          <w:sz w:val="24"/>
          <w:szCs w:val="24"/>
          <w:lang w:val="ro-RO"/>
        </w:rPr>
        <w:t xml:space="preserve"> </w:t>
      </w:r>
      <w:r w:rsidRPr="00F70703">
        <w:rPr>
          <w:rFonts w:asciiTheme="minorHAnsi" w:eastAsia="Trebuchet MS" w:hAnsiTheme="minorHAnsi" w:cstheme="minorHAnsi"/>
          <w:b/>
          <w:color w:val="002060"/>
          <w:spacing w:val="-1"/>
          <w:sz w:val="24"/>
          <w:szCs w:val="24"/>
          <w:lang w:val="ro-RO"/>
        </w:rPr>
        <w:t>d</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4"/>
          <w:sz w:val="24"/>
          <w:szCs w:val="24"/>
          <w:lang w:val="ro-RO"/>
        </w:rPr>
        <w:t xml:space="preserve"> </w:t>
      </w:r>
      <w:r w:rsidRPr="00F70703">
        <w:rPr>
          <w:rFonts w:asciiTheme="minorHAnsi" w:eastAsia="Trebuchet MS" w:hAnsiTheme="minorHAnsi" w:cstheme="minorHAnsi"/>
          <w:b/>
          <w:color w:val="002060"/>
          <w:w w:val="103"/>
          <w:sz w:val="24"/>
          <w:szCs w:val="24"/>
          <w:lang w:val="ro-RO"/>
        </w:rPr>
        <w:t xml:space="preserve">plată/rambursării </w:t>
      </w:r>
      <w:r w:rsidRPr="00F70703">
        <w:rPr>
          <w:rFonts w:asciiTheme="minorHAnsi" w:eastAsia="Trebuchet MS" w:hAnsiTheme="minorHAnsi" w:cstheme="minorHAnsi"/>
          <w:b/>
          <w:color w:val="002060"/>
          <w:spacing w:val="-1"/>
          <w:sz w:val="24"/>
          <w:szCs w:val="24"/>
          <w:lang w:val="ro-RO"/>
        </w:rPr>
        <w:t>cheltu</w:t>
      </w:r>
      <w:r w:rsidRPr="00F70703">
        <w:rPr>
          <w:rFonts w:asciiTheme="minorHAnsi" w:eastAsia="Trebuchet MS" w:hAnsiTheme="minorHAnsi" w:cstheme="minorHAnsi"/>
          <w:b/>
          <w:color w:val="002060"/>
          <w:spacing w:val="5"/>
          <w:sz w:val="24"/>
          <w:szCs w:val="24"/>
          <w:lang w:val="ro-RO"/>
        </w:rPr>
        <w:t>i</w:t>
      </w:r>
      <w:r w:rsidRPr="00F70703">
        <w:rPr>
          <w:rFonts w:asciiTheme="minorHAnsi" w:eastAsia="Trebuchet MS" w:hAnsiTheme="minorHAnsi" w:cstheme="minorHAnsi"/>
          <w:b/>
          <w:color w:val="002060"/>
          <w:sz w:val="24"/>
          <w:szCs w:val="24"/>
          <w:lang w:val="ro-RO"/>
        </w:rPr>
        <w:t>elilor</w:t>
      </w:r>
      <w:r w:rsidRPr="00F70703">
        <w:rPr>
          <w:rFonts w:asciiTheme="minorHAnsi" w:eastAsia="Trebuchet MS" w:hAnsiTheme="minorHAnsi" w:cstheme="minorHAnsi"/>
          <w:b/>
          <w:color w:val="002060"/>
          <w:spacing w:val="36"/>
          <w:sz w:val="24"/>
          <w:szCs w:val="24"/>
          <w:lang w:val="ro-RO"/>
        </w:rPr>
        <w:t xml:space="preserve"> </w:t>
      </w:r>
      <w:r w:rsidRPr="00F70703">
        <w:rPr>
          <w:rFonts w:asciiTheme="minorHAnsi" w:eastAsia="Trebuchet MS" w:hAnsiTheme="minorHAnsi" w:cstheme="minorHAnsi"/>
          <w:b/>
          <w:color w:val="002060"/>
          <w:w w:val="103"/>
          <w:sz w:val="24"/>
          <w:szCs w:val="24"/>
          <w:lang w:val="ro-RO"/>
        </w:rPr>
        <w:t>eligibile</w:t>
      </w:r>
    </w:p>
    <w:p w14:paraId="6CCBFEF4" w14:textId="0D49B346" w:rsidR="00A10484" w:rsidRPr="00F70703" w:rsidRDefault="00A10484" w:rsidP="007A5CCB">
      <w:pPr>
        <w:spacing w:before="60"/>
        <w:ind w:left="133" w:right="104"/>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lastRenderedPageBreak/>
        <w:t xml:space="preserve">(1) Cererea de prefinanțare/cererea de plată/cererea de rambursare a cheltuielilor vor fi insotite de documentele justificative prevazute de legislatia </w:t>
      </w:r>
      <w:r w:rsidR="003C436E" w:rsidRPr="00F70703">
        <w:rPr>
          <w:rFonts w:asciiTheme="minorHAnsi" w:eastAsia="Trebuchet MS" w:hAnsiTheme="minorHAnsi" w:cstheme="minorHAnsi"/>
          <w:color w:val="002060"/>
          <w:spacing w:val="1"/>
          <w:sz w:val="24"/>
          <w:szCs w:val="24"/>
          <w:lang w:val="ro-RO"/>
        </w:rPr>
        <w:t xml:space="preserve">națională în </w:t>
      </w:r>
      <w:r w:rsidRPr="00F70703">
        <w:rPr>
          <w:rFonts w:asciiTheme="minorHAnsi" w:eastAsia="Trebuchet MS" w:hAnsiTheme="minorHAnsi" w:cstheme="minorHAnsi"/>
          <w:color w:val="002060"/>
          <w:spacing w:val="1"/>
          <w:sz w:val="24"/>
          <w:szCs w:val="24"/>
          <w:lang w:val="ro-RO"/>
        </w:rPr>
        <w:t xml:space="preserve">vigoare </w:t>
      </w:r>
      <w:r w:rsidR="003C436E" w:rsidRPr="00F70703">
        <w:rPr>
          <w:rFonts w:asciiTheme="minorHAnsi" w:eastAsia="Trebuchet MS" w:hAnsiTheme="minorHAnsi" w:cstheme="minorHAnsi"/>
          <w:color w:val="002060"/>
          <w:spacing w:val="1"/>
          <w:sz w:val="24"/>
          <w:szCs w:val="24"/>
          <w:lang w:val="ro-RO"/>
        </w:rPr>
        <w:t xml:space="preserve">și </w:t>
      </w:r>
      <w:r w:rsidRPr="00F70703">
        <w:rPr>
          <w:rFonts w:asciiTheme="minorHAnsi" w:eastAsia="Trebuchet MS" w:hAnsiTheme="minorHAnsi" w:cstheme="minorHAnsi"/>
          <w:color w:val="002060"/>
          <w:spacing w:val="1"/>
          <w:sz w:val="24"/>
          <w:szCs w:val="24"/>
          <w:lang w:val="ro-RO"/>
        </w:rPr>
        <w:t>de instrucțiunile emise de AM PS în acest scop</w:t>
      </w:r>
      <w:r w:rsidRPr="00F70703" w:rsidDel="00554AE9">
        <w:rPr>
          <w:rFonts w:asciiTheme="minorHAnsi" w:eastAsia="Trebuchet MS" w:hAnsiTheme="minorHAnsi" w:cstheme="minorHAnsi"/>
          <w:color w:val="002060"/>
          <w:spacing w:val="1"/>
          <w:sz w:val="24"/>
          <w:szCs w:val="24"/>
          <w:lang w:val="ro-RO"/>
        </w:rPr>
        <w:t xml:space="preserve"> </w:t>
      </w:r>
    </w:p>
    <w:p w14:paraId="6900D3FE" w14:textId="3700492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 xml:space="preserve">(2)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procesu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verificar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obliga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5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notificar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răspund</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oricărei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clarificări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OI/AM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Pân</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p</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irea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răspunsului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parte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ver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suspendă.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Nedepunerea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clarificărilor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solicitate,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acest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al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neat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atrag</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respingerea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parţial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totală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caz,</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rambursare.</w:t>
      </w:r>
    </w:p>
    <w:p w14:paraId="5FD1B321" w14:textId="77777777" w:rsidR="00A10484" w:rsidRPr="00F70703" w:rsidRDefault="00A10484" w:rsidP="007A5CCB">
      <w:pPr>
        <w:spacing w:before="60"/>
        <w:ind w:left="133" w:right="40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10"/>
          <w:sz w:val="24"/>
          <w:szCs w:val="24"/>
          <w:lang w:val="ro-RO"/>
        </w:rPr>
        <w:t xml:space="preserve"> </w:t>
      </w:r>
      <w:r w:rsidRPr="00F70703">
        <w:rPr>
          <w:rFonts w:asciiTheme="minorHAnsi" w:eastAsia="Trebuchet MS" w:hAnsiTheme="minorHAnsi" w:cstheme="minorHAnsi"/>
          <w:b/>
          <w:color w:val="002060"/>
          <w:sz w:val="24"/>
          <w:szCs w:val="24"/>
          <w:lang w:val="ro-RO"/>
        </w:rPr>
        <w:t>Graficul</w:t>
      </w:r>
      <w:r w:rsidRPr="00F70703">
        <w:rPr>
          <w:rFonts w:asciiTheme="minorHAnsi" w:eastAsia="Trebuchet MS" w:hAnsiTheme="minorHAnsi" w:cstheme="minorHAnsi"/>
          <w:b/>
          <w:color w:val="002060"/>
          <w:spacing w:val="24"/>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depunere</w:t>
      </w:r>
      <w:r w:rsidRPr="00F70703">
        <w:rPr>
          <w:rFonts w:asciiTheme="minorHAnsi" w:eastAsia="Trebuchet MS" w:hAnsiTheme="minorHAnsi" w:cstheme="minorHAnsi"/>
          <w:b/>
          <w:color w:val="002060"/>
          <w:spacing w:val="29"/>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sz w:val="24"/>
          <w:szCs w:val="24"/>
          <w:lang w:val="ro-RO"/>
        </w:rPr>
        <w:t>cererilor</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prefina</w:t>
      </w:r>
      <w:r w:rsidRPr="00F70703">
        <w:rPr>
          <w:rFonts w:asciiTheme="minorHAnsi" w:eastAsia="Trebuchet MS" w:hAnsiTheme="minorHAnsi" w:cstheme="minorHAnsi"/>
          <w:b/>
          <w:color w:val="002060"/>
          <w:spacing w:val="-2"/>
          <w:w w:val="103"/>
          <w:sz w:val="24"/>
          <w:szCs w:val="24"/>
          <w:lang w:val="ro-RO"/>
        </w:rPr>
        <w:t>n</w:t>
      </w:r>
      <w:r w:rsidRPr="00F70703">
        <w:rPr>
          <w:rFonts w:asciiTheme="minorHAnsi" w:eastAsia="Trebuchet MS" w:hAnsiTheme="minorHAnsi" w:cstheme="minorHAnsi"/>
          <w:b/>
          <w:color w:val="002060"/>
          <w:spacing w:val="-1"/>
          <w:w w:val="103"/>
          <w:sz w:val="24"/>
          <w:szCs w:val="24"/>
          <w:lang w:val="ro-RO"/>
        </w:rPr>
        <w:t>țar</w:t>
      </w:r>
      <w:r w:rsidRPr="00F70703">
        <w:rPr>
          <w:rFonts w:asciiTheme="minorHAnsi" w:eastAsia="Trebuchet MS" w:hAnsiTheme="minorHAnsi" w:cstheme="minorHAnsi"/>
          <w:b/>
          <w:color w:val="002060"/>
          <w:spacing w:val="-2"/>
          <w:w w:val="103"/>
          <w:sz w:val="24"/>
          <w:szCs w:val="24"/>
          <w:lang w:val="ro-RO"/>
        </w:rPr>
        <w:t>e</w:t>
      </w:r>
      <w:r w:rsidRPr="00F70703">
        <w:rPr>
          <w:rFonts w:asciiTheme="minorHAnsi" w:eastAsia="Trebuchet MS" w:hAnsiTheme="minorHAnsi" w:cstheme="minorHAnsi"/>
          <w:b/>
          <w:color w:val="002060"/>
          <w:w w:val="103"/>
          <w:sz w:val="24"/>
          <w:szCs w:val="24"/>
          <w:lang w:val="ro-RO"/>
        </w:rPr>
        <w:t xml:space="preserve">/plată/rambursare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w w:val="103"/>
          <w:sz w:val="24"/>
          <w:szCs w:val="24"/>
          <w:lang w:val="ro-RO"/>
        </w:rPr>
        <w:t>cheltuielilor</w:t>
      </w:r>
    </w:p>
    <w:p w14:paraId="0AD1DC7F" w14:textId="5A9113CB" w:rsidR="00A10484" w:rsidRPr="00F70703" w:rsidRDefault="00A10484" w:rsidP="007A5CCB">
      <w:pPr>
        <w:spacing w:before="60"/>
        <w:ind w:left="471" w:right="105" w:hanging="33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Graficul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depuner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prefina</w:t>
      </w:r>
      <w:r w:rsidRPr="00F70703">
        <w:rPr>
          <w:rFonts w:asciiTheme="minorHAnsi" w:eastAsia="Trebuchet MS" w:hAnsiTheme="minorHAnsi" w:cstheme="minorHAnsi"/>
          <w:color w:val="002060"/>
          <w:spacing w:val="-1"/>
          <w:w w:val="103"/>
          <w:sz w:val="24"/>
          <w:szCs w:val="24"/>
          <w:lang w:val="ro-RO"/>
        </w:rPr>
        <w:t>n</w:t>
      </w:r>
      <w:r w:rsidRPr="00F70703">
        <w:rPr>
          <w:rFonts w:asciiTheme="minorHAnsi" w:eastAsia="Trebuchet MS" w:hAnsiTheme="minorHAnsi" w:cstheme="minorHAnsi"/>
          <w:color w:val="002060"/>
          <w:w w:val="103"/>
          <w:sz w:val="24"/>
          <w:szCs w:val="24"/>
          <w:lang w:val="ro-RO"/>
        </w:rPr>
        <w:t xml:space="preserve">țare/plată/rambursare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este </w:t>
      </w:r>
      <w:r w:rsidRPr="00F70703">
        <w:rPr>
          <w:rFonts w:asciiTheme="minorHAnsi" w:eastAsia="Trebuchet MS" w:hAnsiTheme="minorHAnsi" w:cstheme="minorHAnsi"/>
          <w:color w:val="002060"/>
          <w:spacing w:val="-1"/>
          <w:sz w:val="24"/>
          <w:szCs w:val="24"/>
          <w:lang w:val="ro-RO"/>
        </w:rPr>
        <w:t>part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 xml:space="preserve">integrantă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finanțar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6"/>
          <w:sz w:val="24"/>
          <w:szCs w:val="24"/>
          <w:lang w:val="ro-RO"/>
        </w:rPr>
        <w:t xml:space="preserve"> </w:t>
      </w:r>
      <w:r w:rsidR="009C5B86"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Anex</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Contractul  de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f</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na</w:t>
      </w:r>
      <w:r w:rsidRPr="00F70703">
        <w:rPr>
          <w:rFonts w:asciiTheme="minorHAnsi" w:eastAsia="Trebuchet MS" w:hAnsiTheme="minorHAnsi" w:cstheme="minorHAnsi"/>
          <w:color w:val="002060"/>
          <w:w w:val="103"/>
          <w:sz w:val="24"/>
          <w:szCs w:val="24"/>
          <w:lang w:val="ro-RO"/>
        </w:rPr>
        <w:t>n</w:t>
      </w:r>
      <w:r w:rsidRPr="00F70703">
        <w:rPr>
          <w:rFonts w:asciiTheme="minorHAnsi" w:eastAsia="Trebuchet MS" w:hAnsiTheme="minorHAnsi" w:cstheme="minorHAnsi"/>
          <w:color w:val="002060"/>
          <w:spacing w:val="-1"/>
          <w:w w:val="103"/>
          <w:sz w:val="24"/>
          <w:szCs w:val="24"/>
          <w:lang w:val="ro-RO"/>
        </w:rPr>
        <w:t>țare.</w:t>
      </w:r>
    </w:p>
    <w:p w14:paraId="56B14EB0" w14:textId="5B27C4D8" w:rsidR="000B3971" w:rsidRPr="00F70703" w:rsidRDefault="00A10484" w:rsidP="007A5CCB">
      <w:pPr>
        <w:spacing w:before="60"/>
        <w:ind w:left="471" w:right="105" w:hanging="33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  </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obligativita</w:t>
      </w:r>
      <w:r w:rsidRPr="00F70703">
        <w:rPr>
          <w:rFonts w:asciiTheme="minorHAnsi" w:eastAsia="Trebuchet MS" w:hAnsiTheme="minorHAnsi" w:cstheme="minorHAnsi"/>
          <w:color w:val="002060"/>
          <w:spacing w:val="-1"/>
          <w:sz w:val="24"/>
          <w:szCs w:val="24"/>
          <w:lang w:val="ro-RO"/>
        </w:rPr>
        <w:t>te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 xml:space="preserve">actualizării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acestuia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funcţie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cererile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00676B79" w:rsidRPr="00F70703">
        <w:rPr>
          <w:rFonts w:asciiTheme="minorHAnsi" w:eastAsia="Trebuchet MS" w:hAnsiTheme="minorHAnsi" w:cstheme="minorHAnsi"/>
          <w:color w:val="002060"/>
          <w:w w:val="103"/>
          <w:sz w:val="24"/>
          <w:szCs w:val="24"/>
          <w:lang w:val="ro-RO"/>
        </w:rPr>
        <w:t>prefinanțare/</w:t>
      </w:r>
      <w:r w:rsidRPr="00F70703">
        <w:rPr>
          <w:rFonts w:asciiTheme="minorHAnsi" w:eastAsia="Trebuchet MS" w:hAnsiTheme="minorHAnsi" w:cstheme="minorHAnsi"/>
          <w:color w:val="002060"/>
          <w:sz w:val="24"/>
          <w:szCs w:val="24"/>
          <w:lang w:val="ro-RO"/>
        </w:rPr>
        <w:t xml:space="preserve">plată/rambursare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autoritatea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management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0"/>
          <w:sz w:val="24"/>
          <w:szCs w:val="24"/>
          <w:lang w:val="ro-RO"/>
        </w:rPr>
        <w:t xml:space="preserve"> </w:t>
      </w:r>
      <w:r w:rsidR="003C436E" w:rsidRPr="00F70703">
        <w:rPr>
          <w:rFonts w:asciiTheme="minorHAnsi" w:eastAsia="Trebuchet MS" w:hAnsiTheme="minorHAnsi" w:cstheme="minorHAnsi"/>
          <w:color w:val="002060"/>
          <w:sz w:val="24"/>
          <w:szCs w:val="24"/>
          <w:lang w:val="ro-RO"/>
        </w:rPr>
        <w:t>în</w:t>
      </w:r>
      <w:r w:rsidR="003C436E"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cond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țiil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z w:val="24"/>
          <w:szCs w:val="24"/>
          <w:lang w:val="ro-RO"/>
        </w:rPr>
        <w:t>art.</w:t>
      </w:r>
      <w:r w:rsidR="003448E8" w:rsidRPr="00F70703">
        <w:rPr>
          <w:rFonts w:asciiTheme="minorHAnsi" w:eastAsia="Trebuchet MS" w:hAnsiTheme="minorHAnsi" w:cstheme="minorHAnsi"/>
          <w:color w:val="002060"/>
          <w:sz w:val="24"/>
          <w:szCs w:val="24"/>
          <w:lang w:val="ro-RO"/>
        </w:rPr>
        <w:t xml:space="preserve"> 10</w:t>
      </w:r>
      <w:r w:rsidR="003448E8"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2"/>
          <w:sz w:val="24"/>
          <w:szCs w:val="24"/>
          <w:lang w:val="ro-RO"/>
        </w:rPr>
        <w:t xml:space="preserve"> </w:t>
      </w:r>
      <w:r w:rsidR="009C5B86" w:rsidRPr="00F70703">
        <w:rPr>
          <w:rFonts w:asciiTheme="minorHAnsi" w:eastAsia="Trebuchet MS" w:hAnsiTheme="minorHAnsi" w:cstheme="minorHAnsi"/>
          <w:color w:val="002060"/>
          <w:spacing w:val="12"/>
          <w:sz w:val="24"/>
          <w:szCs w:val="24"/>
          <w:lang w:val="ro-RO"/>
        </w:rPr>
        <w:t>(</w:t>
      </w:r>
      <w:r w:rsidR="003448E8" w:rsidRPr="00F70703">
        <w:rPr>
          <w:rFonts w:asciiTheme="minorHAnsi" w:eastAsia="Trebuchet MS" w:hAnsiTheme="minorHAnsi" w:cstheme="minorHAnsi"/>
          <w:color w:val="002060"/>
          <w:spacing w:val="-1"/>
          <w:sz w:val="24"/>
          <w:szCs w:val="24"/>
          <w:lang w:val="ro-RO"/>
        </w:rPr>
        <w:t>11</w:t>
      </w:r>
      <w:r w:rsidR="009C5B86"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
          <w:sz w:val="24"/>
          <w:szCs w:val="24"/>
          <w:lang w:val="ro-RO"/>
        </w:rPr>
        <w:t>, litera d</w:t>
      </w:r>
      <w:r w:rsidR="009C5B86"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003448E8" w:rsidRPr="00F70703">
        <w:rPr>
          <w:rFonts w:asciiTheme="minorHAnsi" w:eastAsia="Trebuchet MS" w:hAnsiTheme="minorHAnsi" w:cstheme="minorHAnsi"/>
          <w:color w:val="002060"/>
          <w:spacing w:val="-1"/>
          <w:sz w:val="24"/>
          <w:szCs w:val="24"/>
          <w:lang w:val="ro-RO"/>
        </w:rPr>
        <w:t>contractul de finanțare</w:t>
      </w:r>
      <w:r w:rsidRPr="00F70703">
        <w:rPr>
          <w:rFonts w:asciiTheme="minorHAnsi" w:eastAsia="Trebuchet MS" w:hAnsiTheme="minorHAnsi" w:cstheme="minorHAnsi"/>
          <w:color w:val="002060"/>
          <w:w w:val="103"/>
          <w:sz w:val="24"/>
          <w:szCs w:val="24"/>
          <w:lang w:val="ro-RO"/>
        </w:rPr>
        <w:t>.</w:t>
      </w:r>
    </w:p>
    <w:p w14:paraId="11C3DAC4" w14:textId="3B18A9D6" w:rsidR="000B3971" w:rsidRPr="00F70703" w:rsidRDefault="0099349E" w:rsidP="007A5CCB">
      <w:pPr>
        <w:spacing w:before="60"/>
        <w:ind w:right="105"/>
        <w:jc w:val="both"/>
        <w:rPr>
          <w:rFonts w:asciiTheme="minorHAnsi" w:eastAsia="Trebuchet MS" w:hAnsiTheme="minorHAnsi" w:cstheme="minorHAnsi"/>
          <w:b/>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B07761" w:rsidRPr="00F70703">
        <w:rPr>
          <w:rFonts w:asciiTheme="minorHAnsi" w:eastAsia="Trebuchet MS" w:hAnsiTheme="minorHAnsi" w:cstheme="minorHAnsi"/>
          <w:b/>
          <w:color w:val="002060"/>
          <w:sz w:val="24"/>
          <w:szCs w:val="24"/>
          <w:lang w:val="ro-RO"/>
        </w:rPr>
        <w:t>3</w:t>
      </w:r>
      <w:r w:rsidR="00B07761" w:rsidRPr="00F70703">
        <w:rPr>
          <w:rFonts w:asciiTheme="minorHAnsi" w:eastAsia="Trebuchet MS" w:hAnsiTheme="minorHAnsi" w:cstheme="minorHAnsi"/>
          <w:b/>
          <w:color w:val="002060"/>
          <w:spacing w:val="3"/>
          <w:sz w:val="24"/>
          <w:szCs w:val="24"/>
          <w:lang w:val="ro-RO"/>
        </w:rPr>
        <w:t xml:space="preserve"> </w:t>
      </w:r>
      <w:r w:rsidRPr="00F70703">
        <w:rPr>
          <w:rFonts w:asciiTheme="minorHAnsi" w:eastAsia="Trebuchet MS" w:hAnsiTheme="minorHAnsi" w:cstheme="minorHAnsi"/>
          <w:b/>
          <w:color w:val="002060"/>
          <w:sz w:val="24"/>
          <w:szCs w:val="24"/>
          <w:lang w:val="ro-RO"/>
        </w:rPr>
        <w:t>Alte</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obliga</w:t>
      </w:r>
      <w:r w:rsidRPr="00F70703">
        <w:rPr>
          <w:rFonts w:asciiTheme="minorHAnsi" w:eastAsia="Trebuchet MS" w:hAnsiTheme="minorHAnsi" w:cstheme="minorHAnsi"/>
          <w:b/>
          <w:color w:val="002060"/>
          <w:spacing w:val="-3"/>
          <w:sz w:val="24"/>
          <w:szCs w:val="24"/>
          <w:lang w:val="ro-RO"/>
        </w:rPr>
        <w:t>ț</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25"/>
          <w:sz w:val="24"/>
          <w:szCs w:val="24"/>
          <w:lang w:val="ro-RO"/>
        </w:rPr>
        <w:t xml:space="preserve"> </w:t>
      </w:r>
      <w:r w:rsidRPr="00F70703">
        <w:rPr>
          <w:rFonts w:asciiTheme="minorHAnsi" w:eastAsia="Trebuchet MS" w:hAnsiTheme="minorHAnsi" w:cstheme="minorHAnsi"/>
          <w:b/>
          <w:color w:val="002060"/>
          <w:sz w:val="24"/>
          <w:szCs w:val="24"/>
          <w:lang w:val="ro-RO"/>
        </w:rPr>
        <w:t>ale</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beneficiarului</w:t>
      </w:r>
      <w:r w:rsidRPr="00F70703">
        <w:rPr>
          <w:rFonts w:asciiTheme="minorHAnsi" w:eastAsia="Trebuchet MS" w:hAnsiTheme="minorHAnsi" w:cstheme="minorHAnsi"/>
          <w:b/>
          <w:color w:val="002060"/>
          <w:spacing w:val="41"/>
          <w:sz w:val="24"/>
          <w:szCs w:val="24"/>
          <w:lang w:val="ro-RO"/>
        </w:rPr>
        <w:t xml:space="preserve"> </w:t>
      </w:r>
      <w:r w:rsidRPr="00F70703">
        <w:rPr>
          <w:rFonts w:asciiTheme="minorHAnsi" w:eastAsia="Trebuchet MS" w:hAnsiTheme="minorHAnsi" w:cstheme="minorHAnsi"/>
          <w:b/>
          <w:color w:val="002060"/>
          <w:sz w:val="24"/>
          <w:szCs w:val="24"/>
          <w:lang w:val="ro-RO"/>
        </w:rPr>
        <w:t>specifice</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 xml:space="preserve">Programului </w:t>
      </w:r>
      <w:r w:rsidR="00B07761" w:rsidRPr="00F70703">
        <w:rPr>
          <w:rFonts w:asciiTheme="minorHAnsi" w:eastAsia="Trebuchet MS" w:hAnsiTheme="minorHAnsi" w:cstheme="minorHAnsi"/>
          <w:b/>
          <w:color w:val="002060"/>
          <w:sz w:val="24"/>
          <w:szCs w:val="24"/>
          <w:lang w:val="ro-RO"/>
        </w:rPr>
        <w:t xml:space="preserve">Sănătate </w:t>
      </w:r>
    </w:p>
    <w:p w14:paraId="209B5793" w14:textId="30690C95" w:rsidR="002472DB" w:rsidRPr="00F70703" w:rsidRDefault="002472DB" w:rsidP="007A5CCB">
      <w:pPr>
        <w:spacing w:before="60"/>
        <w:ind w:right="26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hAnsiTheme="minorHAnsi" w:cstheme="minorHAnsi"/>
          <w:color w:val="002060"/>
          <w:sz w:val="24"/>
          <w:szCs w:val="24"/>
          <w:lang w:val="ro-RO"/>
        </w:rPr>
        <w:t xml:space="preserve"> </w:t>
      </w:r>
      <w:r w:rsidR="004C3988" w:rsidRPr="00F70703">
        <w:rPr>
          <w:rFonts w:asciiTheme="minorHAnsi" w:eastAsia="Trebuchet MS" w:hAnsiTheme="minorHAnsi" w:cstheme="minorHAnsi"/>
          <w:color w:val="002060"/>
          <w:sz w:val="24"/>
          <w:szCs w:val="24"/>
          <w:lang w:val="ro-RO"/>
        </w:rPr>
        <w:t>In completarea prevederilor art. 7  din Contractul de finanțare – Condiţii Generale, vor fi luate în considerare următoarele prevederi:</w:t>
      </w:r>
    </w:p>
    <w:p w14:paraId="20B2F1FC" w14:textId="0835869E" w:rsidR="00D3371E" w:rsidRPr="00F70703" w:rsidRDefault="0099349E" w:rsidP="007A5CCB">
      <w:pPr>
        <w:spacing w:before="60"/>
        <w:ind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002472DB"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 /Liderul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 xml:space="preserve">t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transmite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termenele </w:t>
      </w:r>
      <w:r w:rsidRPr="00F70703">
        <w:rPr>
          <w:rFonts w:asciiTheme="minorHAnsi" w:eastAsia="Trebuchet MS" w:hAnsiTheme="minorHAnsi" w:cstheme="minorHAnsi"/>
          <w:color w:val="002060"/>
          <w:sz w:val="24"/>
          <w:szCs w:val="24"/>
          <w:lang w:val="ro-RO"/>
        </w:rPr>
        <w:t>specificate,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orice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documen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solicitat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să</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implementării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măsurilo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incluse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planurile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acţiune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implementare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recomandărilor </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rezultate </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urmar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 xml:space="preserve">a  misiunilor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audit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ale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Comisiei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Autorităţii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Audit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lângă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Curtea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României</w:t>
      </w:r>
    </w:p>
    <w:p w14:paraId="58D20364" w14:textId="087A0C7B" w:rsidR="00EC112B" w:rsidRPr="00F70703" w:rsidRDefault="00D3371E" w:rsidP="007A5CCB">
      <w:pPr>
        <w:spacing w:before="60"/>
        <w:ind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w:t>
      </w:r>
      <w:r w:rsidR="002472DB"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partener</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pacing w:val="-1"/>
          <w:sz w:val="24"/>
          <w:szCs w:val="24"/>
          <w:lang w:val="ro-RO"/>
        </w:rPr>
        <w:t>t</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îşi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asum</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furniza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orice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documen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informaţie,  în</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solicitat,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vederea </w:t>
      </w:r>
      <w:r w:rsidRPr="00F70703">
        <w:rPr>
          <w:rFonts w:asciiTheme="minorHAnsi" w:eastAsia="Trebuchet MS" w:hAnsiTheme="minorHAnsi" w:cstheme="minorHAnsi"/>
          <w:color w:val="002060"/>
          <w:sz w:val="24"/>
          <w:szCs w:val="24"/>
          <w:lang w:val="ro-RO"/>
        </w:rPr>
        <w:t>realizării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evaluării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Programului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Sănătate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implementat.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acordul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rezultatul</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evaluării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poate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fi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pus</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dispoziţia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Beneficiarului.</w:t>
      </w:r>
    </w:p>
    <w:p w14:paraId="14F758F8" w14:textId="79B10BDC" w:rsidR="00EC112B" w:rsidRPr="00F70703" w:rsidRDefault="00EC112B" w:rsidP="007A5CCB">
      <w:pPr>
        <w:pStyle w:val="Default"/>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(4) Beneficiarul este obligat să notifice AM în scris şi în termen de 5 zile lucrătoare, </w:t>
      </w:r>
      <w:r w:rsidR="003C436E" w:rsidRPr="00F70703">
        <w:rPr>
          <w:rFonts w:asciiTheme="minorHAnsi" w:eastAsia="Trebuchet MS" w:hAnsiTheme="minorHAnsi" w:cstheme="minorHAnsi"/>
          <w:color w:val="002060"/>
          <w:lang w:val="ro-RO"/>
        </w:rPr>
        <w:t xml:space="preserve">despre </w:t>
      </w:r>
      <w:r w:rsidRPr="00F70703">
        <w:rPr>
          <w:rFonts w:asciiTheme="minorHAnsi" w:eastAsia="Trebuchet MS" w:hAnsiTheme="minorHAnsi" w:cstheme="minorHAnsi"/>
          <w:color w:val="002060"/>
          <w:lang w:val="ro-RO"/>
        </w:rPr>
        <w:t xml:space="preserve">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170A63D9" w14:textId="3F3C9370" w:rsidR="001672E7" w:rsidRPr="00F70703" w:rsidRDefault="001672E7" w:rsidP="007A5CCB">
      <w:pPr>
        <w:pStyle w:val="Default"/>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(5)</w:t>
      </w:r>
      <w:r w:rsidR="003C436E" w:rsidRPr="00F70703">
        <w:rPr>
          <w:rFonts w:asciiTheme="minorHAnsi" w:eastAsia="Trebuchet MS" w:hAnsiTheme="minorHAnsi" w:cstheme="minorHAnsi"/>
          <w:color w:val="002060"/>
          <w:lang w:val="ro-RO"/>
        </w:rPr>
        <w:t xml:space="preserve"> </w:t>
      </w:r>
      <w:r w:rsidRPr="00F70703">
        <w:rPr>
          <w:rFonts w:asciiTheme="minorHAnsi" w:eastAsia="Trebuchet MS" w:hAnsiTheme="minorHAnsi" w:cstheme="minorHAnsi"/>
          <w:color w:val="002060"/>
          <w:lang w:val="ro-RO"/>
        </w:rPr>
        <w:t>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5362F73B" w14:textId="77777777" w:rsidR="00D3371E" w:rsidRPr="00F70703" w:rsidRDefault="00D3371E" w:rsidP="007A5CCB">
      <w:pPr>
        <w:spacing w:before="60"/>
        <w:jc w:val="both"/>
        <w:rPr>
          <w:rFonts w:asciiTheme="minorHAnsi" w:hAnsiTheme="minorHAnsi" w:cstheme="minorHAnsi"/>
          <w:color w:val="002060"/>
          <w:sz w:val="24"/>
          <w:szCs w:val="24"/>
          <w:lang w:val="ro-RO"/>
        </w:rPr>
      </w:pPr>
    </w:p>
    <w:p w14:paraId="2175A5B4" w14:textId="00668A7E" w:rsidR="008D55CA" w:rsidRPr="00F70703" w:rsidRDefault="00D3371E" w:rsidP="007A5CCB">
      <w:pPr>
        <w:spacing w:before="60"/>
        <w:ind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672E7"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Beneficiarul/Liderul de parteneriat/partenerii </w:t>
      </w:r>
      <w:r w:rsidR="00F57FD8"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z w:val="24"/>
          <w:szCs w:val="24"/>
          <w:lang w:val="ro-RO"/>
        </w:rPr>
        <w:t>au obligația de</w:t>
      </w:r>
      <w:r w:rsidR="00882635" w:rsidRPr="00F70703">
        <w:rPr>
          <w:rFonts w:asciiTheme="minorHAnsi" w:eastAsia="Trebuchet MS" w:hAnsiTheme="minorHAnsi" w:cstheme="minorHAnsi"/>
          <w:color w:val="002060"/>
          <w:sz w:val="24"/>
          <w:szCs w:val="24"/>
          <w:lang w:val="ro-RO"/>
        </w:rPr>
        <w:t xml:space="preserve"> a  </w:t>
      </w:r>
      <w:r w:rsidR="003C436E" w:rsidRPr="00F70703">
        <w:rPr>
          <w:rFonts w:asciiTheme="minorHAnsi" w:eastAsia="Trebuchet MS" w:hAnsiTheme="minorHAnsi" w:cstheme="minorHAnsi"/>
          <w:color w:val="002060"/>
          <w:sz w:val="24"/>
          <w:szCs w:val="24"/>
          <w:lang w:val="ro-RO"/>
        </w:rPr>
        <w:t xml:space="preserve">înainta </w:t>
      </w:r>
      <w:r w:rsidR="00882635" w:rsidRPr="00F70703">
        <w:rPr>
          <w:rFonts w:asciiTheme="minorHAnsi" w:eastAsia="Trebuchet MS" w:hAnsiTheme="minorHAnsi" w:cstheme="minorHAnsi"/>
          <w:color w:val="002060"/>
          <w:sz w:val="24"/>
          <w:szCs w:val="24"/>
          <w:lang w:val="ro-RO"/>
        </w:rPr>
        <w:t xml:space="preserve">către structurile de specialitate ale instituțiilor financiare internaționale documentațiile tehnico-economice care însoțesc aceste proiecte, în vederea analizării acestora, ținând seama de criteriile de selecție prevăzute la art. 6 alin. (2) din Ordonanță de Urgență </w:t>
      </w:r>
      <w:r w:rsidR="00F70703" w:rsidRPr="00F70703">
        <w:rPr>
          <w:rFonts w:asciiTheme="minorHAnsi" w:eastAsia="Trebuchet MS" w:hAnsiTheme="minorHAnsi" w:cstheme="minorHAnsi"/>
          <w:color w:val="002060"/>
          <w:sz w:val="24"/>
          <w:szCs w:val="24"/>
          <w:lang w:val="ro-RO"/>
        </w:rPr>
        <w:t>a</w:t>
      </w:r>
      <w:r w:rsidR="00F70703" w:rsidRPr="00F70703">
        <w:rPr>
          <w:rFonts w:asciiTheme="minorHAnsi" w:eastAsia="Trebuchet MS" w:hAnsiTheme="minorHAnsi" w:cstheme="minorHAnsi"/>
          <w:color w:val="002060"/>
          <w:spacing w:val="7"/>
          <w:sz w:val="24"/>
          <w:szCs w:val="24"/>
          <w:lang w:val="ro-RO"/>
        </w:rPr>
        <w:t xml:space="preserve"> </w:t>
      </w:r>
      <w:r w:rsidR="00F70703" w:rsidRPr="00F70703">
        <w:rPr>
          <w:rFonts w:asciiTheme="minorHAnsi" w:eastAsia="Trebuchet MS" w:hAnsiTheme="minorHAnsi" w:cstheme="minorHAnsi"/>
          <w:color w:val="002060"/>
          <w:sz w:val="24"/>
          <w:szCs w:val="24"/>
          <w:lang w:val="ro-RO"/>
        </w:rPr>
        <w:t>Guvernului</w:t>
      </w:r>
      <w:r w:rsidR="00F70703" w:rsidRPr="00F70703">
        <w:rPr>
          <w:rFonts w:asciiTheme="minorHAnsi" w:eastAsia="Trebuchet MS" w:hAnsiTheme="minorHAnsi" w:cstheme="minorHAnsi"/>
          <w:color w:val="002060"/>
          <w:spacing w:val="33"/>
          <w:sz w:val="24"/>
          <w:szCs w:val="24"/>
          <w:lang w:val="ro-RO"/>
        </w:rPr>
        <w:t xml:space="preserve"> </w:t>
      </w:r>
      <w:r w:rsidR="00882635" w:rsidRPr="00F70703">
        <w:rPr>
          <w:rFonts w:asciiTheme="minorHAnsi" w:eastAsia="Trebuchet MS" w:hAnsiTheme="minorHAnsi" w:cstheme="minorHAnsi"/>
          <w:color w:val="002060"/>
          <w:sz w:val="24"/>
          <w:szCs w:val="24"/>
          <w:lang w:val="ro-RO"/>
        </w:rPr>
        <w:t xml:space="preserve">nr 55/2023 privind unele măsuri pentru implementarea proiectelor de infrastructură publică de sănătate cu finanțare din fonduri </w:t>
      </w:r>
      <w:r w:rsidR="00882635" w:rsidRPr="00F70703">
        <w:rPr>
          <w:rFonts w:asciiTheme="minorHAnsi" w:eastAsia="Trebuchet MS" w:hAnsiTheme="minorHAnsi" w:cstheme="minorHAnsi"/>
          <w:color w:val="002060"/>
          <w:sz w:val="24"/>
          <w:szCs w:val="24"/>
          <w:lang w:val="ro-RO"/>
        </w:rPr>
        <w:lastRenderedPageBreak/>
        <w:t>externe nerambursabile în cadrul Programului Sănătate și din împrumuturi contractate cu instituțiile financiare internaționale, precum și pentru asigurarea conformității documentațiilor elaborate de beneficiari cu standardele tehnice specifice instituțiilor financiare internaționale.</w:t>
      </w:r>
    </w:p>
    <w:p w14:paraId="2763E3D3" w14:textId="4BE017CF" w:rsidR="00073D70" w:rsidRPr="00AF44BE" w:rsidRDefault="00073D70" w:rsidP="00AF44BE">
      <w:pPr>
        <w:spacing w:before="60"/>
        <w:jc w:val="both"/>
        <w:rPr>
          <w:rFonts w:asciiTheme="minorHAnsi" w:eastAsia="Trebuchet MS" w:hAnsiTheme="minorHAnsi" w:cstheme="minorHAnsi"/>
          <w:color w:val="002060"/>
          <w:sz w:val="24"/>
          <w:szCs w:val="24"/>
          <w:lang w:val="ro-RO"/>
        </w:rPr>
        <w:sectPr w:rsidR="00073D70" w:rsidRPr="00AF44BE" w:rsidSect="000E434D">
          <w:headerReference w:type="default" r:id="rId8"/>
          <w:footerReference w:type="default" r:id="rId9"/>
          <w:pgSz w:w="12240" w:h="15840"/>
          <w:pgMar w:top="1418" w:right="758" w:bottom="280" w:left="1720" w:header="426" w:footer="1134" w:gutter="0"/>
          <w:cols w:space="720"/>
          <w:docGrid w:linePitch="272"/>
        </w:sectPr>
      </w:pPr>
      <w:r w:rsidRPr="00F70703">
        <w:rPr>
          <w:rFonts w:asciiTheme="minorHAnsi" w:eastAsia="Trebuchet MS" w:hAnsiTheme="minorHAnsi" w:cstheme="minorHAnsi"/>
          <w:color w:val="002060"/>
          <w:sz w:val="24"/>
          <w:szCs w:val="24"/>
          <w:lang w:val="ro-RO"/>
        </w:rPr>
        <w:t>(</w:t>
      </w:r>
      <w:r w:rsidR="001672E7"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z w:val="24"/>
          <w:szCs w:val="24"/>
          <w:lang w:val="ro-RO"/>
        </w:rPr>
        <w:t>) Beneficiarul/Liderul de parteneriat/partenerii au obligația să asigure în perioada analizării documentațiilor tehnico-economice potrivit prevederilor alin. (6) informațiile necesare, documentele justificative, justificările, precum și orice alte categorii de informații necesare în vederea obținerii acceptului privind asigurarea cofinanțării proiectelor de infrastructură publică de sănătate de la bugetul de stat, inclusiv din împrumut contractat cu instituțiile financiare internațional</w:t>
      </w:r>
      <w:r w:rsidR="00AF44BE">
        <w:rPr>
          <w:rFonts w:asciiTheme="minorHAnsi" w:eastAsia="Trebuchet MS" w:hAnsiTheme="minorHAnsi" w:cstheme="minorHAnsi"/>
          <w:color w:val="002060"/>
          <w:sz w:val="24"/>
          <w:szCs w:val="24"/>
          <w:lang w:val="ro-RO"/>
        </w:rPr>
        <w:t>.</w:t>
      </w:r>
    </w:p>
    <w:p w14:paraId="69B72D1A" w14:textId="77777777" w:rsidR="00D3130B" w:rsidRPr="00F70703" w:rsidRDefault="0099349E" w:rsidP="007A5CCB">
      <w:pPr>
        <w:spacing w:before="60"/>
        <w:ind w:right="157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lastRenderedPageBreak/>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B07761" w:rsidRPr="00F70703">
        <w:rPr>
          <w:rFonts w:asciiTheme="minorHAnsi" w:eastAsia="Trebuchet MS" w:hAnsiTheme="minorHAnsi" w:cstheme="minorHAnsi"/>
          <w:b/>
          <w:color w:val="002060"/>
          <w:sz w:val="24"/>
          <w:szCs w:val="24"/>
          <w:lang w:val="ro-RO"/>
        </w:rPr>
        <w:t xml:space="preserve">4 </w:t>
      </w:r>
      <w:r w:rsidR="00B07761" w:rsidRPr="00F70703">
        <w:rPr>
          <w:rFonts w:asciiTheme="minorHAnsi" w:eastAsia="Trebuchet MS" w:hAnsiTheme="minorHAnsi" w:cstheme="minorHAnsi"/>
          <w:b/>
          <w:color w:val="002060"/>
          <w:spacing w:val="3"/>
          <w:sz w:val="24"/>
          <w:szCs w:val="24"/>
          <w:lang w:val="ro-RO"/>
        </w:rPr>
        <w:t xml:space="preserve"> </w:t>
      </w:r>
      <w:r w:rsidRPr="00F70703">
        <w:rPr>
          <w:rFonts w:asciiTheme="minorHAnsi" w:eastAsia="Trebuchet MS" w:hAnsiTheme="minorHAnsi" w:cstheme="minorHAnsi"/>
          <w:b/>
          <w:color w:val="002060"/>
          <w:sz w:val="24"/>
          <w:szCs w:val="24"/>
          <w:lang w:val="ro-RO"/>
        </w:rPr>
        <w:t>Modificarea</w:t>
      </w:r>
      <w:r w:rsidRPr="00F70703">
        <w:rPr>
          <w:rFonts w:asciiTheme="minorHAnsi" w:eastAsia="Trebuchet MS" w:hAnsiTheme="minorHAnsi" w:cstheme="minorHAnsi"/>
          <w:b/>
          <w:color w:val="002060"/>
          <w:spacing w:val="35"/>
          <w:sz w:val="24"/>
          <w:szCs w:val="24"/>
          <w:lang w:val="ro-RO"/>
        </w:rPr>
        <w:t xml:space="preserve"> </w:t>
      </w:r>
      <w:r w:rsidRPr="00F70703">
        <w:rPr>
          <w:rFonts w:asciiTheme="minorHAnsi" w:eastAsia="Trebuchet MS" w:hAnsiTheme="minorHAnsi" w:cstheme="minorHAnsi"/>
          <w:b/>
          <w:color w:val="002060"/>
          <w:sz w:val="24"/>
          <w:szCs w:val="24"/>
          <w:lang w:val="ro-RO"/>
        </w:rPr>
        <w:t>Contractului</w:t>
      </w:r>
      <w:r w:rsidRPr="00F70703">
        <w:rPr>
          <w:rFonts w:asciiTheme="minorHAnsi" w:eastAsia="Trebuchet MS" w:hAnsiTheme="minorHAnsi" w:cstheme="minorHAnsi"/>
          <w:b/>
          <w:color w:val="002060"/>
          <w:spacing w:val="3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Fina</w:t>
      </w:r>
      <w:r w:rsidRPr="00F70703">
        <w:rPr>
          <w:rFonts w:asciiTheme="minorHAnsi" w:eastAsia="Trebuchet MS" w:hAnsiTheme="minorHAnsi" w:cstheme="minorHAnsi"/>
          <w:b/>
          <w:color w:val="002060"/>
          <w:spacing w:val="-1"/>
          <w:w w:val="103"/>
          <w:sz w:val="24"/>
          <w:szCs w:val="24"/>
          <w:lang w:val="ro-RO"/>
        </w:rPr>
        <w:t>nțare</w:t>
      </w:r>
    </w:p>
    <w:p w14:paraId="6EBF3EEB" w14:textId="17315422" w:rsidR="002F0A3D" w:rsidRPr="00F70703" w:rsidRDefault="00737E09" w:rsidP="007A5CCB">
      <w:pPr>
        <w:pStyle w:val="ListParagraph"/>
        <w:numPr>
          <w:ilvl w:val="0"/>
          <w:numId w:val="10"/>
        </w:numPr>
        <w:spacing w:before="60"/>
        <w:ind w:right="123"/>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În completarea dispozițiilor a</w:t>
      </w:r>
      <w:r w:rsidR="002F0A3D" w:rsidRPr="00F70703">
        <w:rPr>
          <w:rFonts w:asciiTheme="minorHAnsi" w:eastAsia="Trebuchet MS" w:hAnsiTheme="minorHAnsi" w:cstheme="minorHAnsi"/>
          <w:color w:val="002060"/>
          <w:sz w:val="24"/>
          <w:szCs w:val="24"/>
          <w:lang w:val="ro-RO"/>
        </w:rPr>
        <w:t xml:space="preserve">rt. 10 din Contractul de finanțare </w:t>
      </w:r>
      <w:r w:rsidRPr="00F70703">
        <w:rPr>
          <w:rFonts w:asciiTheme="minorHAnsi" w:eastAsia="Trebuchet MS" w:hAnsiTheme="minorHAnsi" w:cstheme="minorHAnsi"/>
          <w:color w:val="002060"/>
          <w:sz w:val="24"/>
          <w:szCs w:val="24"/>
          <w:lang w:val="ro-RO"/>
        </w:rPr>
        <w:t xml:space="preserve">– Condiții generale vor fi luate în considerare următoarele </w:t>
      </w:r>
      <w:r w:rsidR="004610C1" w:rsidRPr="00F70703">
        <w:rPr>
          <w:rFonts w:asciiTheme="minorHAnsi" w:eastAsia="Trebuchet MS" w:hAnsiTheme="minorHAnsi" w:cstheme="minorHAnsi"/>
          <w:color w:val="002060"/>
          <w:sz w:val="24"/>
          <w:szCs w:val="24"/>
          <w:lang w:val="ro-RO"/>
        </w:rPr>
        <w:t>situații care fac obiectul unui act adițional</w:t>
      </w:r>
      <w:r w:rsidRPr="00F70703">
        <w:rPr>
          <w:rFonts w:asciiTheme="minorHAnsi" w:eastAsia="Trebuchet MS" w:hAnsiTheme="minorHAnsi" w:cstheme="minorHAnsi"/>
          <w:color w:val="002060"/>
          <w:sz w:val="24"/>
          <w:szCs w:val="24"/>
          <w:lang w:val="ro-RO"/>
        </w:rPr>
        <w:t>:</w:t>
      </w:r>
      <w:r w:rsidR="00EC112B" w:rsidRPr="00F70703">
        <w:rPr>
          <w:rFonts w:asciiTheme="minorHAnsi" w:eastAsia="Trebuchet MS" w:hAnsiTheme="minorHAnsi" w:cstheme="minorHAnsi"/>
          <w:color w:val="002060"/>
          <w:sz w:val="24"/>
          <w:szCs w:val="24"/>
          <w:lang w:val="ro-RO"/>
        </w:rPr>
        <w:t xml:space="preserve"> </w:t>
      </w:r>
    </w:p>
    <w:p w14:paraId="777D0485" w14:textId="77777777" w:rsidR="002F0A3D" w:rsidRPr="00F70703" w:rsidRDefault="002F0A3D" w:rsidP="007A5CCB">
      <w:pPr>
        <w:pStyle w:val="Default"/>
        <w:spacing w:before="60"/>
        <w:ind w:left="360"/>
        <w:jc w:val="both"/>
        <w:rPr>
          <w:rFonts w:asciiTheme="minorHAnsi" w:hAnsiTheme="minorHAnsi" w:cstheme="minorHAnsi"/>
          <w:color w:val="002060"/>
          <w:lang w:val="ro-RO"/>
        </w:rPr>
      </w:pPr>
    </w:p>
    <w:p w14:paraId="1223508A" w14:textId="5A756C4C" w:rsidR="002F0A3D" w:rsidRPr="00F70703" w:rsidRDefault="002F0A3D" w:rsidP="007A5CCB">
      <w:pPr>
        <w:pStyle w:val="Default"/>
        <w:numPr>
          <w:ilvl w:val="0"/>
          <w:numId w:val="9"/>
        </w:numPr>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încheiat la solicitarea Beneficiarului</w:t>
      </w:r>
      <w:r w:rsidR="001151DF" w:rsidRPr="00F70703">
        <w:rPr>
          <w:rFonts w:asciiTheme="minorHAnsi" w:hAnsiTheme="minorHAnsi" w:cstheme="minorHAnsi"/>
          <w:color w:val="002060"/>
          <w:lang w:val="ro-RO"/>
        </w:rPr>
        <w:t>;</w:t>
      </w:r>
      <w:r w:rsidRPr="00F70703">
        <w:rPr>
          <w:rFonts w:asciiTheme="minorHAnsi" w:hAnsiTheme="minorHAnsi" w:cstheme="minorHAnsi"/>
          <w:color w:val="002060"/>
          <w:lang w:val="ro-RO"/>
        </w:rPr>
        <w:t xml:space="preserve"> </w:t>
      </w:r>
    </w:p>
    <w:p w14:paraId="3513769C" w14:textId="6E0852A7" w:rsidR="002F0A3D" w:rsidRPr="00F70703" w:rsidRDefault="00EC112B" w:rsidP="007A5CCB">
      <w:pPr>
        <w:pStyle w:val="ListParagraph"/>
        <w:numPr>
          <w:ilvl w:val="0"/>
          <w:numId w:val="9"/>
        </w:numPr>
        <w:spacing w:before="60"/>
        <w:ind w:right="105"/>
        <w:contextualSpacing w:val="0"/>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Beneficiarul poate solicita modificări intervenite în bugetul estimat al proiectului,</w:t>
      </w:r>
      <w:r w:rsidRPr="00F70703">
        <w:rPr>
          <w:rFonts w:asciiTheme="minorHAnsi" w:eastAsia="Trebuchet MS" w:hAnsiTheme="minorHAnsi" w:cstheme="minorHAnsi"/>
          <w:color w:val="002060"/>
          <w:spacing w:val="-1"/>
          <w:sz w:val="24"/>
          <w:szCs w:val="24"/>
          <w:lang w:val="ro-RO"/>
        </w:rPr>
        <w:t xml:space="preserve"> fără a afecta obiectivul general/scopul proiectului</w:t>
      </w:r>
      <w:r w:rsidRPr="00F70703">
        <w:rPr>
          <w:rFonts w:asciiTheme="minorHAnsi" w:eastAsia="Trebuchet MS" w:hAnsiTheme="minorHAnsi" w:cstheme="minorHAnsi"/>
          <w:color w:val="002060"/>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Modificarea valorii indicatorilor și/sau a grupului țintă stabiliți în cererea de finanţare aprobată, cu respectarea prevederilor Ghidului solicitantului</w:t>
      </w:r>
      <w:r w:rsidR="001151DF" w:rsidRPr="00F70703">
        <w:rPr>
          <w:rFonts w:asciiTheme="minorHAnsi" w:eastAsia="Trebuchet MS" w:hAnsiTheme="minorHAnsi" w:cstheme="minorHAnsi"/>
          <w:color w:val="002060"/>
          <w:sz w:val="24"/>
          <w:szCs w:val="24"/>
          <w:lang w:val="ro-RO"/>
        </w:rPr>
        <w:t>;</w:t>
      </w:r>
    </w:p>
    <w:p w14:paraId="2CA0D5DD" w14:textId="06E26F30" w:rsidR="00AA4AF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Înlocuirea unuia dintre partenerii din proiect, cu condiția asigurării menținerii condițiilor de eligibilitate reglementate de Ghidul Solicitantului şi în conformitate cu  documentele  subsecvente  emise  de  AM  în  vederea  implementării  proiectului, inclusiv a capacității operaţionale şi financiare</w:t>
      </w:r>
      <w:r w:rsidR="001151DF" w:rsidRPr="00F70703">
        <w:rPr>
          <w:rFonts w:asciiTheme="minorHAnsi" w:eastAsia="Trebuchet MS" w:hAnsiTheme="minorHAnsi" w:cstheme="minorHAnsi"/>
          <w:color w:val="002060"/>
          <w:sz w:val="24"/>
          <w:szCs w:val="24"/>
          <w:lang w:val="ro-RO"/>
        </w:rPr>
        <w:t>;</w:t>
      </w:r>
    </w:p>
    <w:p w14:paraId="5DF1C30F" w14:textId="2E93AB0D" w:rsidR="0084160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Modificări ale anexei</w:t>
      </w:r>
      <w:r w:rsidR="008E7278" w:rsidRPr="00F70703">
        <w:rPr>
          <w:rFonts w:asciiTheme="minorHAnsi" w:eastAsia="Trebuchet MS" w:hAnsiTheme="minorHAnsi" w:cstheme="minorHAnsi"/>
          <w:color w:val="002060"/>
          <w:sz w:val="24"/>
          <w:szCs w:val="24"/>
          <w:lang w:val="ro-RO"/>
        </w:rPr>
        <w:t xml:space="preserve"> </w:t>
      </w:r>
      <w:r w:rsidR="004E7F8C" w:rsidRPr="00F70703">
        <w:rPr>
          <w:rFonts w:asciiTheme="minorHAnsi" w:eastAsia="Trebuchet MS" w:hAnsiTheme="minorHAnsi" w:cstheme="minorHAnsi"/>
          <w:color w:val="002060"/>
          <w:sz w:val="24"/>
          <w:szCs w:val="24"/>
          <w:lang w:val="ro-RO"/>
        </w:rPr>
        <w:t xml:space="preserve">4 la contractul de finantare </w:t>
      </w:r>
      <w:r w:rsidRPr="00F70703">
        <w:rPr>
          <w:rFonts w:asciiTheme="minorHAnsi" w:eastAsia="Trebuchet MS" w:hAnsiTheme="minorHAnsi" w:cstheme="minorHAnsi"/>
          <w:color w:val="002060"/>
          <w:sz w:val="24"/>
          <w:szCs w:val="24"/>
          <w:lang w:val="ro-RO"/>
        </w:rPr>
        <w:t>- Acord</w:t>
      </w:r>
      <w:r w:rsidR="004E7F8C" w:rsidRPr="00F70703">
        <w:rPr>
          <w:rFonts w:asciiTheme="minorHAnsi" w:eastAsia="Trebuchet MS" w:hAnsiTheme="minorHAnsi" w:cstheme="minorHAnsi"/>
          <w:color w:val="002060"/>
          <w:sz w:val="24"/>
          <w:szCs w:val="24"/>
          <w:lang w:val="ro-RO"/>
        </w:rPr>
        <w:t xml:space="preserve"> de parteneriat</w:t>
      </w:r>
      <w:r w:rsidRPr="00F70703">
        <w:rPr>
          <w:rFonts w:asciiTheme="minorHAnsi" w:eastAsia="Trebuchet MS" w:hAnsiTheme="minorHAnsi" w:cstheme="minorHAnsi"/>
          <w:color w:val="002060"/>
          <w:sz w:val="24"/>
          <w:szCs w:val="24"/>
          <w:lang w:val="ro-RO"/>
        </w:rPr>
        <w:t xml:space="preserve">; </w:t>
      </w:r>
    </w:p>
    <w:p w14:paraId="37198949" w14:textId="0717C741" w:rsidR="005E57BA" w:rsidRPr="00F70703" w:rsidRDefault="005E57BA"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Modificări care rezultă din analiza documentației tehnico-economice de structurile de specialitate ale Instituțiilor Financiare Internaționale, necesare în vederea accesării împrumutului contractat cu Instituțiile Financiare Internaționale pentru asigurarea cofinanțării proiectului in corelare cu prevederile Ordonanței de urgență </w:t>
      </w:r>
      <w:r w:rsidR="001151DF" w:rsidRPr="00F70703">
        <w:rPr>
          <w:rFonts w:asciiTheme="minorHAnsi" w:eastAsia="Trebuchet MS" w:hAnsiTheme="minorHAnsi" w:cstheme="minorHAnsi"/>
          <w:color w:val="002060"/>
          <w:sz w:val="24"/>
          <w:szCs w:val="24"/>
          <w:lang w:val="ro-RO"/>
        </w:rPr>
        <w:t xml:space="preserve">a Guvernului nr. </w:t>
      </w:r>
      <w:r w:rsidRPr="00F70703">
        <w:rPr>
          <w:rFonts w:asciiTheme="minorHAnsi" w:eastAsia="Trebuchet MS" w:hAnsiTheme="minorHAnsi" w:cstheme="minorHAnsi"/>
          <w:color w:val="002060"/>
          <w:sz w:val="24"/>
          <w:szCs w:val="24"/>
          <w:lang w:val="ro-RO"/>
        </w:rPr>
        <w:t>55/2023.</w:t>
      </w:r>
    </w:p>
    <w:p w14:paraId="0103D250" w14:textId="77777777" w:rsidR="000B3971" w:rsidRPr="00F70703" w:rsidRDefault="000B3971" w:rsidP="007A5CCB">
      <w:pPr>
        <w:spacing w:before="60"/>
        <w:jc w:val="both"/>
        <w:rPr>
          <w:rFonts w:asciiTheme="minorHAnsi" w:hAnsiTheme="minorHAnsi" w:cstheme="minorHAnsi"/>
          <w:color w:val="002060"/>
          <w:sz w:val="24"/>
          <w:szCs w:val="24"/>
          <w:lang w:val="ro-RO"/>
        </w:rPr>
      </w:pPr>
    </w:p>
    <w:p w14:paraId="6B097D5F" w14:textId="49B828B6" w:rsidR="000B3971" w:rsidRPr="00F70703" w:rsidRDefault="0099349E"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9"/>
          <w:sz w:val="24"/>
          <w:szCs w:val="24"/>
          <w:lang w:val="ro-RO"/>
        </w:rPr>
        <w:t xml:space="preserve"> </w:t>
      </w:r>
      <w:r w:rsidR="003B79CC" w:rsidRPr="00F70703">
        <w:rPr>
          <w:rFonts w:asciiTheme="minorHAnsi" w:eastAsia="Trebuchet MS" w:hAnsiTheme="minorHAnsi" w:cstheme="minorHAnsi"/>
          <w:color w:val="002060"/>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responsabil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solicită  clarific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privire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modificarea </w:t>
      </w:r>
      <w:r w:rsidRPr="00F70703">
        <w:rPr>
          <w:rFonts w:asciiTheme="minorHAnsi" w:eastAsia="Trebuchet MS" w:hAnsiTheme="minorHAnsi" w:cstheme="minorHAnsi"/>
          <w:color w:val="002060"/>
          <w:sz w:val="24"/>
          <w:szCs w:val="24"/>
          <w:lang w:val="ro-RO"/>
        </w:rPr>
        <w:t>propusă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act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ad</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țional,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beneficiaru</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să furnizeze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un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spun</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nul</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comunicat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pacing w:val="-1"/>
          <w:sz w:val="24"/>
          <w:szCs w:val="24"/>
          <w:lang w:val="ro-RO"/>
        </w:rPr>
        <w:t>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responsabil.</w:t>
      </w:r>
    </w:p>
    <w:p w14:paraId="49C1AC98" w14:textId="5F7A12AB" w:rsidR="000B3971" w:rsidRPr="00F70703" w:rsidRDefault="0099349E"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 Dac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urm</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a  maxim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2  (</w:t>
      </w:r>
      <w:r w:rsidR="003C436E" w:rsidRPr="00F70703">
        <w:rPr>
          <w:rFonts w:asciiTheme="minorHAnsi" w:eastAsia="Trebuchet MS" w:hAnsiTheme="minorHAnsi" w:cstheme="minorHAnsi"/>
          <w:color w:val="002060"/>
          <w:sz w:val="24"/>
          <w:szCs w:val="24"/>
          <w:lang w:val="ro-RO"/>
        </w:rPr>
        <w:t>două</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solicit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clarific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 xml:space="preserve">ri, </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beneficiaru</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/liderul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z w:val="24"/>
          <w:szCs w:val="24"/>
          <w:lang w:val="ro-RO"/>
        </w:rPr>
        <w:t>eneriat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transmite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stabilit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w w:val="103"/>
          <w:sz w:val="24"/>
          <w:szCs w:val="24"/>
          <w:lang w:val="ro-RO"/>
        </w:rPr>
        <w:t>informa</w:t>
      </w:r>
      <w:r w:rsidRPr="00F70703">
        <w:rPr>
          <w:rFonts w:asciiTheme="minorHAnsi" w:eastAsia="Trebuchet MS" w:hAnsiTheme="minorHAnsi" w:cstheme="minorHAnsi"/>
          <w:color w:val="002060"/>
          <w:spacing w:val="-3"/>
          <w:w w:val="103"/>
          <w:sz w:val="24"/>
          <w:szCs w:val="24"/>
          <w:lang w:val="ro-RO"/>
        </w:rPr>
        <w:t>ţ</w:t>
      </w:r>
      <w:r w:rsidRPr="00F70703">
        <w:rPr>
          <w:rFonts w:asciiTheme="minorHAnsi" w:eastAsia="Trebuchet MS" w:hAnsiTheme="minorHAnsi" w:cstheme="minorHAnsi"/>
          <w:color w:val="002060"/>
          <w:w w:val="103"/>
          <w:sz w:val="24"/>
          <w:szCs w:val="24"/>
          <w:lang w:val="ro-RO"/>
        </w:rPr>
        <w:t>iile/</w:t>
      </w:r>
      <w:r w:rsidRPr="00F70703">
        <w:rPr>
          <w:rFonts w:asciiTheme="minorHAnsi" w:eastAsia="Trebuchet MS" w:hAnsiTheme="minorHAnsi" w:cstheme="minorHAnsi"/>
          <w:color w:val="002060"/>
          <w:spacing w:val="-1"/>
          <w:sz w:val="24"/>
          <w:szCs w:val="24"/>
          <w:lang w:val="ro-RO"/>
        </w:rPr>
        <w:t>cla</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actul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adi</w:t>
      </w:r>
      <w:r w:rsidRPr="00F70703">
        <w:rPr>
          <w:rFonts w:asciiTheme="minorHAnsi" w:eastAsia="Trebuchet MS" w:hAnsiTheme="minorHAnsi" w:cstheme="minorHAnsi"/>
          <w:color w:val="002060"/>
          <w:spacing w:val="-3"/>
          <w:sz w:val="24"/>
          <w:szCs w:val="24"/>
          <w:lang w:val="ro-RO"/>
        </w:rPr>
        <w:t>ţ</w:t>
      </w:r>
      <w:r w:rsidRPr="00F70703">
        <w:rPr>
          <w:rFonts w:asciiTheme="minorHAnsi" w:eastAsia="Trebuchet MS" w:hAnsiTheme="minorHAnsi" w:cstheme="minorHAnsi"/>
          <w:color w:val="002060"/>
          <w:sz w:val="24"/>
          <w:szCs w:val="24"/>
          <w:lang w:val="ro-RO"/>
        </w:rPr>
        <w:t>ional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respinge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drept.</w:t>
      </w:r>
    </w:p>
    <w:p w14:paraId="125BE48D" w14:textId="4AF85E3F" w:rsidR="008D55CA" w:rsidRPr="00F70703" w:rsidRDefault="0099349E" w:rsidP="007A5CCB">
      <w:pPr>
        <w:spacing w:before="60"/>
        <w:ind w:left="133" w:right="105"/>
        <w:jc w:val="both"/>
        <w:rPr>
          <w:rFonts w:asciiTheme="minorHAnsi" w:hAnsiTheme="minorHAnsi" w:cstheme="minorHAnsi"/>
          <w:color w:val="002060"/>
          <w:sz w:val="24"/>
          <w:szCs w:val="24"/>
          <w:lang w:val="ro-RO"/>
        </w:rPr>
        <w:sectPr w:rsidR="008D55CA" w:rsidRPr="00F70703" w:rsidSect="000E434D">
          <w:pgSz w:w="12240" w:h="15840"/>
          <w:pgMar w:top="960" w:right="758" w:bottom="280" w:left="1720" w:header="0" w:footer="583" w:gutter="0"/>
          <w:cols w:space="720"/>
        </w:sect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rezerv</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dreptu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declara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neeligibile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cheltuielil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nerespectare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legal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1"/>
          <w:sz w:val="24"/>
          <w:szCs w:val="24"/>
          <w:lang w:val="ro-RO"/>
        </w:rPr>
        <w:t>plicabil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aplica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corec</w:t>
      </w:r>
      <w:r w:rsidRPr="00F70703">
        <w:rPr>
          <w:rFonts w:asciiTheme="minorHAnsi" w:eastAsia="Trebuchet MS" w:hAnsiTheme="minorHAnsi" w:cstheme="minorHAnsi"/>
          <w:color w:val="002060"/>
          <w:spacing w:val="-3"/>
          <w:sz w:val="24"/>
          <w:szCs w:val="24"/>
          <w:lang w:val="ro-RO"/>
        </w:rPr>
        <w:t>ţ</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financiar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w w:val="103"/>
          <w:sz w:val="24"/>
          <w:szCs w:val="24"/>
          <w:lang w:val="ro-RO"/>
        </w:rPr>
        <w:t xml:space="preserve">urmare a </w:t>
      </w:r>
      <w:r w:rsidRPr="00F70703">
        <w:rPr>
          <w:rFonts w:asciiTheme="minorHAnsi" w:eastAsia="Trebuchet MS" w:hAnsiTheme="minorHAnsi" w:cstheme="minorHAnsi"/>
          <w:color w:val="002060"/>
          <w:sz w:val="24"/>
          <w:szCs w:val="24"/>
          <w:lang w:val="ro-RO"/>
        </w:rPr>
        <w:t>verific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situaţia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nedetectări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
          <w:w w:val="103"/>
          <w:sz w:val="24"/>
          <w:szCs w:val="24"/>
          <w:lang w:val="ro-RO"/>
        </w:rPr>
        <w:t xml:space="preserve">OI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nec</w:t>
      </w:r>
      <w:r w:rsidRPr="00F70703">
        <w:rPr>
          <w:rFonts w:asciiTheme="minorHAnsi" w:eastAsia="Trebuchet MS" w:hAnsiTheme="minorHAnsi" w:cstheme="minorHAnsi"/>
          <w:color w:val="002060"/>
          <w:spacing w:val="-1"/>
          <w:sz w:val="24"/>
          <w:szCs w:val="24"/>
          <w:lang w:val="ro-RO"/>
        </w:rPr>
        <w:t>on</w:t>
      </w:r>
      <w:r w:rsidRPr="00F70703">
        <w:rPr>
          <w:rFonts w:asciiTheme="minorHAnsi" w:eastAsia="Trebuchet MS" w:hAnsiTheme="minorHAnsi" w:cstheme="minorHAnsi"/>
          <w:color w:val="002060"/>
          <w:sz w:val="24"/>
          <w:szCs w:val="24"/>
          <w:lang w:val="ro-RO"/>
        </w:rPr>
        <w:t>formităţilor</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intervenite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ulterior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încheierii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actelor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adi</w:t>
      </w:r>
      <w:r w:rsidRPr="00F70703">
        <w:rPr>
          <w:rFonts w:asciiTheme="minorHAnsi" w:eastAsia="Trebuchet MS" w:hAnsiTheme="minorHAnsi" w:cstheme="minorHAnsi"/>
          <w:color w:val="002060"/>
          <w:sz w:val="24"/>
          <w:szCs w:val="24"/>
          <w:lang w:val="ro-RO"/>
        </w:rPr>
        <w:t>ţionale</w:t>
      </w:r>
      <w:r w:rsidR="005B553A" w:rsidRPr="00F70703">
        <w:rPr>
          <w:rFonts w:asciiTheme="minorHAnsi" w:eastAsia="Trebuchet MS" w:hAnsiTheme="minorHAnsi" w:cstheme="minorHAnsi"/>
          <w:color w:val="002060"/>
          <w:sz w:val="24"/>
          <w:szCs w:val="24"/>
          <w:lang w:val="ro-RO"/>
        </w:rPr>
        <w:t>/aprobării notificări</w:t>
      </w:r>
      <w:r w:rsidR="00D3130B"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w w:val="103"/>
          <w:sz w:val="24"/>
          <w:szCs w:val="24"/>
          <w:lang w:val="ro-RO"/>
        </w:rPr>
        <w:t>Contract</w:t>
      </w:r>
    </w:p>
    <w:p w14:paraId="1FB0BB8E" w14:textId="79C79141" w:rsidR="00794FBB" w:rsidRPr="00F70703" w:rsidRDefault="00AE69E4" w:rsidP="007A5CCB">
      <w:pPr>
        <w:spacing w:before="60"/>
        <w:jc w:val="both"/>
        <w:rPr>
          <w:rFonts w:asciiTheme="minorHAnsi"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lastRenderedPageBreak/>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9C7C7B" w:rsidRPr="00F70703">
        <w:rPr>
          <w:rFonts w:asciiTheme="minorHAnsi" w:eastAsia="Trebuchet MS" w:hAnsiTheme="minorHAnsi" w:cstheme="minorHAnsi"/>
          <w:b/>
          <w:color w:val="002060"/>
          <w:sz w:val="24"/>
          <w:szCs w:val="24"/>
          <w:lang w:val="ro-RO"/>
        </w:rPr>
        <w:t>5</w:t>
      </w:r>
      <w:r w:rsidRPr="00F70703">
        <w:rPr>
          <w:rFonts w:asciiTheme="minorHAnsi" w:eastAsia="Trebuchet MS" w:hAnsiTheme="minorHAnsi" w:cstheme="minorHAnsi"/>
          <w:b/>
          <w:color w:val="002060"/>
          <w:sz w:val="24"/>
          <w:szCs w:val="24"/>
          <w:lang w:val="ro-RO"/>
        </w:rPr>
        <w:t xml:space="preserve">  </w:t>
      </w:r>
      <w:r w:rsidR="00794FBB" w:rsidRPr="00F70703">
        <w:rPr>
          <w:rFonts w:asciiTheme="minorHAnsi" w:hAnsiTheme="minorHAnsi" w:cstheme="minorHAnsi"/>
          <w:b/>
          <w:bCs/>
          <w:color w:val="002060"/>
          <w:sz w:val="24"/>
          <w:szCs w:val="24"/>
          <w:lang w:val="ro-RO"/>
        </w:rPr>
        <w:t>Monitorizare şi raportare</w:t>
      </w:r>
    </w:p>
    <w:p w14:paraId="43F140E0" w14:textId="5B90ECC7" w:rsidR="003D7FC0" w:rsidRPr="00F70703" w:rsidRDefault="00AA06B0" w:rsidP="007A5CCB">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completarea dispozițiilor a</w:t>
      </w:r>
      <w:r w:rsidR="00794FBB" w:rsidRPr="00F70703">
        <w:rPr>
          <w:rFonts w:asciiTheme="minorHAnsi" w:hAnsiTheme="minorHAnsi" w:cstheme="minorHAnsi"/>
          <w:color w:val="002060"/>
          <w:sz w:val="24"/>
          <w:szCs w:val="24"/>
          <w:lang w:val="ro-RO"/>
        </w:rPr>
        <w:t>rt.13</w:t>
      </w:r>
      <w:r w:rsidR="00DE4BF1" w:rsidRPr="00F70703">
        <w:rPr>
          <w:rFonts w:asciiTheme="minorHAnsi" w:hAnsiTheme="minorHAnsi" w:cstheme="minorHAnsi"/>
          <w:color w:val="002060"/>
          <w:sz w:val="24"/>
          <w:szCs w:val="24"/>
          <w:lang w:val="ro-RO"/>
        </w:rPr>
        <w:t xml:space="preserve"> alin</w:t>
      </w:r>
      <w:r w:rsidRPr="00F70703">
        <w:rPr>
          <w:rFonts w:asciiTheme="minorHAnsi" w:hAnsiTheme="minorHAnsi" w:cstheme="minorHAnsi"/>
          <w:color w:val="002060"/>
          <w:sz w:val="24"/>
          <w:szCs w:val="24"/>
          <w:lang w:val="ro-RO"/>
        </w:rPr>
        <w:t>.</w:t>
      </w:r>
      <w:r w:rsidR="00DE4BF1" w:rsidRPr="00F70703">
        <w:rPr>
          <w:rFonts w:asciiTheme="minorHAnsi" w:hAnsiTheme="minorHAnsi" w:cstheme="minorHAnsi"/>
          <w:color w:val="002060"/>
          <w:sz w:val="24"/>
          <w:szCs w:val="24"/>
          <w:lang w:val="ro-RO"/>
        </w:rPr>
        <w:t xml:space="preserve"> (13) litera f) </w:t>
      </w:r>
      <w:r w:rsidR="00794FBB" w:rsidRPr="00F70703">
        <w:rPr>
          <w:rFonts w:asciiTheme="minorHAnsi" w:hAnsiTheme="minorHAnsi" w:cstheme="minorHAnsi"/>
          <w:color w:val="002060"/>
          <w:sz w:val="24"/>
          <w:szCs w:val="24"/>
          <w:lang w:val="ro-RO"/>
        </w:rPr>
        <w:t xml:space="preserve">din Contractul de finanțare </w:t>
      </w:r>
      <w:r w:rsidRPr="00F70703">
        <w:rPr>
          <w:rFonts w:asciiTheme="minorHAnsi" w:hAnsiTheme="minorHAnsi" w:cstheme="minorHAnsi"/>
          <w:color w:val="002060"/>
          <w:sz w:val="24"/>
          <w:szCs w:val="24"/>
          <w:lang w:val="ro-RO"/>
        </w:rPr>
        <w:t xml:space="preserve">– Condiții generale </w:t>
      </w:r>
      <w:r w:rsidRPr="00F70703">
        <w:rPr>
          <w:rFonts w:asciiTheme="minorHAnsi" w:eastAsia="Trebuchet MS" w:hAnsiTheme="minorHAnsi" w:cstheme="minorHAnsi"/>
          <w:color w:val="002060"/>
          <w:sz w:val="24"/>
          <w:szCs w:val="24"/>
          <w:lang w:val="ro-RO"/>
        </w:rPr>
        <w:t>vor fi luate în considerare</w:t>
      </w:r>
      <w:r w:rsidR="003D7FC0" w:rsidRPr="00F70703">
        <w:rPr>
          <w:rFonts w:asciiTheme="minorHAnsi" w:eastAsia="Trebuchet MS" w:hAnsiTheme="minorHAnsi" w:cstheme="minorHAnsi"/>
          <w:color w:val="002060"/>
          <w:sz w:val="24"/>
          <w:szCs w:val="24"/>
          <w:lang w:val="ro-RO"/>
        </w:rPr>
        <w:t xml:space="preserve"> următoarele prevederi</w:t>
      </w:r>
      <w:r w:rsidR="00794FBB" w:rsidRPr="00F70703">
        <w:rPr>
          <w:rFonts w:asciiTheme="minorHAnsi" w:hAnsiTheme="minorHAnsi" w:cstheme="minorHAnsi"/>
          <w:color w:val="002060"/>
          <w:sz w:val="24"/>
          <w:szCs w:val="24"/>
          <w:lang w:val="ro-RO"/>
        </w:rPr>
        <w:t>:</w:t>
      </w:r>
      <w:r w:rsidR="00DD3C0F" w:rsidRPr="00F70703">
        <w:rPr>
          <w:rFonts w:asciiTheme="minorHAnsi" w:hAnsiTheme="minorHAnsi" w:cstheme="minorHAnsi"/>
          <w:color w:val="002060"/>
          <w:sz w:val="24"/>
          <w:szCs w:val="24"/>
          <w:lang w:val="ro-RO"/>
        </w:rPr>
        <w:t xml:space="preserve"> </w:t>
      </w:r>
    </w:p>
    <w:p w14:paraId="1952B555" w14:textId="46DE3A49" w:rsidR="003D7FC0" w:rsidRPr="00F70703" w:rsidRDefault="003D7FC0" w:rsidP="007A5CCB">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situația nerealizării, la termen, a indicatorilor de etapă, AM adoptă și implementează, în funcție de riscurile identificate, acțiuni și măsuri de monitorizare consolidată</w:t>
      </w:r>
      <w:r w:rsidR="003C436E" w:rsidRPr="00F70703">
        <w:rPr>
          <w:rFonts w:asciiTheme="minorHAnsi" w:hAnsiTheme="minorHAnsi" w:cstheme="minorHAnsi"/>
          <w:color w:val="002060"/>
          <w:sz w:val="24"/>
          <w:szCs w:val="24"/>
          <w:lang w:val="ro-RO"/>
        </w:rPr>
        <w:t>,</w:t>
      </w:r>
      <w:r w:rsidRPr="00F70703">
        <w:rPr>
          <w:rFonts w:asciiTheme="minorHAnsi" w:hAnsiTheme="minorHAnsi" w:cstheme="minorHAnsi"/>
          <w:color w:val="002060"/>
          <w:sz w:val="24"/>
          <w:szCs w:val="24"/>
          <w:lang w:val="ro-RO"/>
        </w:rPr>
        <w:t xml:space="preserve"> după cum urmează: </w:t>
      </w:r>
    </w:p>
    <w:p w14:paraId="15033D32" w14:textId="745E65B2" w:rsidR="003D7FC0" w:rsidRPr="00F70703" w:rsidRDefault="003D7FC0" w:rsidP="007A5CCB">
      <w:pPr>
        <w:spacing w:before="60"/>
        <w:ind w:left="75"/>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 xml:space="preserve">a) va fi notificat beneficiarul și i se va solicita de către AM, transmiterea documentelor justificative/dovedirea cauzelor obiective pentru nerealizarea la termen a indicatorilor de etapă, în termen de 5 zile lucrătoare de la primirea notificării. </w:t>
      </w:r>
    </w:p>
    <w:p w14:paraId="384F6D4C" w14:textId="4EA8F6FD" w:rsidR="003D7FC0" w:rsidRPr="00F70703" w:rsidRDefault="003D7FC0" w:rsidP="007A5CCB">
      <w:pPr>
        <w:spacing w:before="6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 xml:space="preserve">b) </w:t>
      </w:r>
      <w:r w:rsidR="00136FEA" w:rsidRPr="00F70703">
        <w:rPr>
          <w:rFonts w:asciiTheme="minorHAnsi" w:hAnsiTheme="minorHAnsi" w:cstheme="minorHAnsi"/>
          <w:color w:val="002060"/>
          <w:sz w:val="24"/>
          <w:szCs w:val="24"/>
          <w:lang w:val="ro-RO"/>
        </w:rPr>
        <w:t xml:space="preserve">AM </w:t>
      </w:r>
      <w:r w:rsidRPr="00F70703">
        <w:rPr>
          <w:rFonts w:asciiTheme="minorHAnsi" w:hAnsiTheme="minorHAnsi" w:cstheme="minorHAnsi"/>
          <w:color w:val="002060"/>
          <w:sz w:val="24"/>
          <w:szCs w:val="24"/>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F70703">
        <w:rPr>
          <w:rFonts w:asciiTheme="minorHAnsi" w:hAnsiTheme="minorHAnsi" w:cstheme="minorHAnsi"/>
          <w:color w:val="002060"/>
          <w:sz w:val="24"/>
          <w:szCs w:val="24"/>
          <w:lang w:val="ro-RO"/>
        </w:rPr>
        <w:t>î</w:t>
      </w:r>
      <w:r w:rsidRPr="00F70703">
        <w:rPr>
          <w:rFonts w:asciiTheme="minorHAnsi" w:hAnsiTheme="minorHAnsi" w:cstheme="minorHAnsi"/>
          <w:color w:val="002060"/>
          <w:sz w:val="24"/>
          <w:szCs w:val="24"/>
          <w:lang w:val="ro-RO"/>
        </w:rPr>
        <w:t xml:space="preserve">ndeplinirea acestuia, agreat în prealabil cu AM. Acțiunile și măsurile vor fi stabilite astfel încât să nu afecteze îndeplinirea următorilor indicatori de etapă prevăzuți în planul de monitorizare. </w:t>
      </w:r>
    </w:p>
    <w:p w14:paraId="55254968" w14:textId="61D877CA" w:rsidR="000B3971" w:rsidRPr="00F70703" w:rsidRDefault="00DE4BF1" w:rsidP="007A5CCB">
      <w:pPr>
        <w:spacing w:before="60"/>
        <w:ind w:right="11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16101"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w:t>
      </w:r>
      <w:r w:rsidR="003C436E"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Măsurile corective specificate la art. 13 alin. (13) literele (a) - (e) din Contractul de finanțare</w:t>
      </w:r>
      <w:r w:rsidR="000C2426" w:rsidRPr="00F70703">
        <w:rPr>
          <w:rFonts w:asciiTheme="minorHAnsi" w:eastAsia="Trebuchet MS" w:hAnsiTheme="minorHAnsi" w:cstheme="minorHAnsi"/>
          <w:color w:val="002060"/>
          <w:sz w:val="24"/>
          <w:szCs w:val="24"/>
          <w:lang w:val="ro-RO"/>
        </w:rPr>
        <w:t xml:space="preserve"> – Condiții generale</w:t>
      </w:r>
      <w:r w:rsidRPr="00F70703">
        <w:rPr>
          <w:rFonts w:asciiTheme="minorHAnsi" w:eastAsia="Trebuchet MS" w:hAnsiTheme="minorHAnsi" w:cstheme="minorHAnsi"/>
          <w:color w:val="002060"/>
          <w:sz w:val="24"/>
          <w:szCs w:val="24"/>
          <w:lang w:val="ro-RO"/>
        </w:rPr>
        <w:t xml:space="preserve"> pot fi aplicate de catre AM /OI în mod gradual.</w:t>
      </w:r>
    </w:p>
    <w:p w14:paraId="34F100EE" w14:textId="77777777" w:rsidR="0057368E" w:rsidRPr="00F70703" w:rsidRDefault="0057368E" w:rsidP="007A5CCB">
      <w:pPr>
        <w:spacing w:before="60"/>
        <w:jc w:val="both"/>
        <w:rPr>
          <w:rFonts w:asciiTheme="minorHAnsi" w:eastAsia="Trebuchet MS" w:hAnsiTheme="minorHAnsi" w:cstheme="minorHAnsi"/>
          <w:color w:val="002060"/>
          <w:sz w:val="24"/>
          <w:szCs w:val="24"/>
          <w:lang w:val="ro-RO"/>
        </w:rPr>
      </w:pPr>
    </w:p>
    <w:p w14:paraId="0169A90E" w14:textId="4E10680F" w:rsidR="005F401B" w:rsidRPr="00F70703" w:rsidRDefault="001672E7" w:rsidP="007A5CCB">
      <w:pPr>
        <w:spacing w:before="60"/>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 xml:space="preserve">Art </w:t>
      </w:r>
      <w:r w:rsidR="009C7C7B" w:rsidRPr="00F70703">
        <w:rPr>
          <w:rFonts w:asciiTheme="minorHAnsi" w:eastAsia="Trebuchet MS" w:hAnsiTheme="minorHAnsi" w:cstheme="minorHAnsi"/>
          <w:b/>
          <w:bCs/>
          <w:color w:val="002060"/>
          <w:sz w:val="24"/>
          <w:szCs w:val="24"/>
          <w:lang w:val="ro-RO"/>
        </w:rPr>
        <w:t>6</w:t>
      </w:r>
      <w:r w:rsidRPr="00F70703">
        <w:rPr>
          <w:rFonts w:asciiTheme="minorHAnsi" w:eastAsia="Trebuchet MS" w:hAnsiTheme="minorHAnsi" w:cstheme="minorHAnsi"/>
          <w:b/>
          <w:bCs/>
          <w:color w:val="002060"/>
          <w:sz w:val="24"/>
          <w:szCs w:val="24"/>
          <w:lang w:val="ro-RO"/>
        </w:rPr>
        <w:t xml:space="preserve"> </w:t>
      </w:r>
      <w:r w:rsidR="005F401B" w:rsidRPr="00F70703">
        <w:rPr>
          <w:rFonts w:asciiTheme="minorHAnsi" w:eastAsia="Trebuchet MS" w:hAnsiTheme="minorHAnsi" w:cstheme="minorHAnsi"/>
          <w:b/>
          <w:bCs/>
          <w:color w:val="002060"/>
          <w:sz w:val="24"/>
          <w:szCs w:val="24"/>
          <w:lang w:val="ro-RO"/>
        </w:rPr>
        <w:t>–</w:t>
      </w:r>
      <w:r w:rsidRPr="00F70703">
        <w:rPr>
          <w:rFonts w:asciiTheme="minorHAnsi" w:eastAsia="Trebuchet MS" w:hAnsiTheme="minorHAnsi" w:cstheme="minorHAnsi"/>
          <w:b/>
          <w:bCs/>
          <w:color w:val="002060"/>
          <w:sz w:val="24"/>
          <w:szCs w:val="24"/>
          <w:lang w:val="ro-RO"/>
        </w:rPr>
        <w:t xml:space="preserve"> </w:t>
      </w:r>
      <w:r w:rsidR="005F401B" w:rsidRPr="00F70703">
        <w:rPr>
          <w:rFonts w:asciiTheme="minorHAnsi" w:eastAsia="Trebuchet MS" w:hAnsiTheme="minorHAnsi" w:cstheme="minorHAnsi"/>
          <w:b/>
          <w:bCs/>
          <w:color w:val="002060"/>
          <w:sz w:val="24"/>
          <w:szCs w:val="24"/>
          <w:lang w:val="ro-RO"/>
        </w:rPr>
        <w:t>Încetarea contractului de finanțare și recuperarea sumelor plătite necuvenit ca urmare a unor nereguli</w:t>
      </w:r>
    </w:p>
    <w:p w14:paraId="3A3BB5F5" w14:textId="5079DCB8" w:rsidR="001672E7" w:rsidRPr="00F70703" w:rsidRDefault="008330C6" w:rsidP="007A5CCB">
      <w:pPr>
        <w:pStyle w:val="ListParagraph"/>
        <w:numPr>
          <w:ilvl w:val="0"/>
          <w:numId w:val="11"/>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completarea dispozițiilor a</w:t>
      </w:r>
      <w:r w:rsidR="001672E7" w:rsidRPr="00F70703">
        <w:rPr>
          <w:rFonts w:asciiTheme="minorHAnsi" w:hAnsiTheme="minorHAnsi" w:cstheme="minorHAnsi"/>
          <w:color w:val="002060"/>
          <w:sz w:val="24"/>
          <w:szCs w:val="24"/>
          <w:lang w:val="ro-RO"/>
        </w:rPr>
        <w:t>rt.15 din Contractul de finanțare</w:t>
      </w:r>
      <w:r w:rsidRPr="00F70703">
        <w:rPr>
          <w:rFonts w:asciiTheme="minorHAnsi" w:hAnsiTheme="minorHAnsi" w:cstheme="minorHAnsi"/>
          <w:color w:val="002060"/>
          <w:sz w:val="24"/>
          <w:szCs w:val="24"/>
          <w:lang w:val="ro-RO"/>
        </w:rPr>
        <w:t xml:space="preserve"> – Condiții generale</w:t>
      </w:r>
      <w:r w:rsidR="001672E7"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vor fi luate în considerare</w:t>
      </w:r>
      <w:r w:rsidR="001672E7" w:rsidRPr="00F70703">
        <w:rPr>
          <w:rFonts w:asciiTheme="minorHAnsi" w:eastAsia="Trebuchet MS" w:hAnsiTheme="minorHAnsi" w:cstheme="minorHAnsi"/>
          <w:color w:val="002060"/>
          <w:sz w:val="24"/>
          <w:szCs w:val="24"/>
          <w:lang w:val="ro-RO"/>
        </w:rPr>
        <w:t xml:space="preserve"> următoarele prevederi</w:t>
      </w:r>
      <w:r w:rsidR="001672E7" w:rsidRPr="00F70703">
        <w:rPr>
          <w:rFonts w:asciiTheme="minorHAnsi" w:hAnsiTheme="minorHAnsi" w:cstheme="minorHAnsi"/>
          <w:color w:val="002060"/>
          <w:sz w:val="24"/>
          <w:szCs w:val="24"/>
          <w:lang w:val="ro-RO"/>
        </w:rPr>
        <w:t xml:space="preserve">: </w:t>
      </w:r>
    </w:p>
    <w:p w14:paraId="592712F0" w14:textId="2C3D85B8" w:rsidR="001672E7" w:rsidRPr="00F70703" w:rsidRDefault="001672E7" w:rsidP="007A5CCB">
      <w:pPr>
        <w:pStyle w:val="Default"/>
        <w:numPr>
          <w:ilvl w:val="0"/>
          <w:numId w:val="11"/>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Orice modificare a componenţei parteneriatului cu încălcarea prevederilor condițiilor de eligibilitate prevăzute în Ghidul solicitantului </w:t>
      </w:r>
      <w:r w:rsidR="006A4731" w:rsidRPr="00F70703">
        <w:rPr>
          <w:rFonts w:asciiTheme="minorHAnsi" w:eastAsia="Trebuchet MS" w:hAnsiTheme="minorHAnsi" w:cstheme="minorHAnsi"/>
          <w:color w:val="002060"/>
          <w:lang w:val="ro-RO"/>
        </w:rPr>
        <w:t xml:space="preserve">aplicabil </w:t>
      </w:r>
      <w:r w:rsidRPr="00F70703">
        <w:rPr>
          <w:rFonts w:asciiTheme="minorHAnsi" w:eastAsia="Trebuchet MS" w:hAnsiTheme="minorHAnsi" w:cstheme="minorHAnsi"/>
          <w:color w:val="002060"/>
          <w:lang w:val="ro-RO"/>
        </w:rPr>
        <w:t xml:space="preserve">va atrage rezilierea Contractului de finanțare de către AM, fără punere în întârziere sau vreo altă formalitate în acest sens, cu obligaţia Beneficiarului de a returna finanțarea acordată, la care se adaugă dobânzile și penalitățile. </w:t>
      </w:r>
    </w:p>
    <w:p w14:paraId="4B0E619F" w14:textId="00137778" w:rsidR="001672E7" w:rsidRPr="00F70703" w:rsidRDefault="001672E7" w:rsidP="007A5CCB">
      <w:pPr>
        <w:pStyle w:val="Default"/>
        <w:numPr>
          <w:ilvl w:val="0"/>
          <w:numId w:val="11"/>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462C654" w14:textId="77777777" w:rsidR="004307C7" w:rsidRDefault="001672E7" w:rsidP="004307C7">
      <w:pPr>
        <w:pStyle w:val="Default"/>
        <w:numPr>
          <w:ilvl w:val="0"/>
          <w:numId w:val="11"/>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În situaţia în care Proiectul a fost declarat neeligibil, AM va dispune rezilierea Contractului de finanțare şi recuperarea sumelor acordate până la acel moment, în condițiile prevăzute de Contract. </w:t>
      </w:r>
    </w:p>
    <w:p w14:paraId="20D480E7" w14:textId="77777777" w:rsidR="009C7C7B" w:rsidRDefault="001672E7" w:rsidP="007A5CCB">
      <w:pPr>
        <w:pStyle w:val="Default"/>
        <w:numPr>
          <w:ilvl w:val="0"/>
          <w:numId w:val="11"/>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w:t>
      </w:r>
    </w:p>
    <w:p w14:paraId="103C0DF7" w14:textId="77777777" w:rsidR="000A1F1E" w:rsidRPr="00351980" w:rsidRDefault="000A1F1E" w:rsidP="000A1F1E">
      <w:pPr>
        <w:pStyle w:val="default0"/>
        <w:numPr>
          <w:ilvl w:val="0"/>
          <w:numId w:val="11"/>
        </w:numPr>
        <w:ind w:left="360"/>
        <w:jc w:val="both"/>
        <w:rPr>
          <w:rFonts w:asciiTheme="minorHAnsi" w:eastAsia="Trebuchet MS" w:hAnsiTheme="minorHAnsi" w:cstheme="minorHAnsi"/>
          <w:color w:val="002060"/>
          <w:sz w:val="24"/>
          <w:szCs w:val="24"/>
          <w:lang w:eastAsia="en-US"/>
        </w:rPr>
      </w:pPr>
      <w:r w:rsidRPr="00351980">
        <w:rPr>
          <w:rFonts w:asciiTheme="minorHAnsi" w:eastAsia="Trebuchet MS" w:hAnsiTheme="minorHAnsi" w:cstheme="minorHAnsi"/>
          <w:color w:val="002060"/>
          <w:sz w:val="24"/>
          <w:szCs w:val="24"/>
          <w:lang w:eastAsia="en-US"/>
        </w:rPr>
        <w:lastRenderedPageBreak/>
        <w:t xml:space="preserve">AM </w:t>
      </w:r>
      <w:proofErr w:type="spellStart"/>
      <w:r w:rsidRPr="00351980">
        <w:rPr>
          <w:rFonts w:asciiTheme="minorHAnsi" w:eastAsia="Trebuchet MS" w:hAnsiTheme="minorHAnsi" w:cstheme="minorHAnsi"/>
          <w:color w:val="002060"/>
          <w:sz w:val="24"/>
          <w:szCs w:val="24"/>
          <w:lang w:eastAsia="en-US"/>
        </w:rPr>
        <w:t>PoS</w:t>
      </w:r>
      <w:proofErr w:type="spellEnd"/>
      <w:r w:rsidRPr="00351980">
        <w:rPr>
          <w:rFonts w:asciiTheme="minorHAnsi" w:eastAsia="Trebuchet MS" w:hAnsiTheme="minorHAnsi" w:cstheme="minorHAnsi"/>
          <w:color w:val="002060"/>
          <w:sz w:val="24"/>
          <w:szCs w:val="24"/>
          <w:lang w:eastAsia="en-US"/>
        </w:rPr>
        <w:t xml:space="preserve"> va putea considera Contractul reziliat de plin drept, fără punere în întârziere, fără </w:t>
      </w:r>
      <w:proofErr w:type="spellStart"/>
      <w:r w:rsidRPr="00351980">
        <w:rPr>
          <w:rFonts w:asciiTheme="minorHAnsi" w:eastAsia="Trebuchet MS" w:hAnsiTheme="minorHAnsi" w:cstheme="minorHAnsi"/>
          <w:color w:val="002060"/>
          <w:sz w:val="24"/>
          <w:szCs w:val="24"/>
          <w:lang w:eastAsia="en-US"/>
        </w:rPr>
        <w:t>intervenţia</w:t>
      </w:r>
      <w:proofErr w:type="spellEnd"/>
      <w:r w:rsidRPr="00351980">
        <w:rPr>
          <w:rFonts w:asciiTheme="minorHAnsi" w:eastAsia="Trebuchet MS" w:hAnsiTheme="minorHAnsi" w:cstheme="minorHAnsi"/>
          <w:color w:val="002060"/>
          <w:sz w:val="24"/>
          <w:szCs w:val="24"/>
          <w:lang w:eastAsia="en-US"/>
        </w:rPr>
        <w:t xml:space="preserve"> </w:t>
      </w:r>
      <w:proofErr w:type="spellStart"/>
      <w:r w:rsidRPr="00351980">
        <w:rPr>
          <w:rFonts w:asciiTheme="minorHAnsi" w:eastAsia="Trebuchet MS" w:hAnsiTheme="minorHAnsi" w:cstheme="minorHAnsi"/>
          <w:color w:val="002060"/>
          <w:sz w:val="24"/>
          <w:szCs w:val="24"/>
          <w:lang w:eastAsia="en-US"/>
        </w:rPr>
        <w:t>instanţei</w:t>
      </w:r>
      <w:proofErr w:type="spellEnd"/>
      <w:r w:rsidRPr="00351980">
        <w:rPr>
          <w:rFonts w:asciiTheme="minorHAnsi" w:eastAsia="Trebuchet MS" w:hAnsiTheme="minorHAnsi" w:cstheme="minorHAnsi"/>
          <w:color w:val="002060"/>
          <w:sz w:val="24"/>
          <w:szCs w:val="24"/>
          <w:lang w:eastAsia="en-US"/>
        </w:rPr>
        <w:t xml:space="preserve"> de judecată şi fără orice altă formalitate, cu recuperarea după caz a </w:t>
      </w:r>
      <w:proofErr w:type="spellStart"/>
      <w:r w:rsidRPr="00351980">
        <w:rPr>
          <w:rFonts w:asciiTheme="minorHAnsi" w:eastAsia="Trebuchet MS" w:hAnsiTheme="minorHAnsi" w:cstheme="minorHAnsi"/>
          <w:color w:val="002060"/>
          <w:sz w:val="24"/>
          <w:szCs w:val="24"/>
          <w:lang w:eastAsia="en-US"/>
        </w:rPr>
        <w:t>finanţării</w:t>
      </w:r>
      <w:proofErr w:type="spellEnd"/>
      <w:r w:rsidRPr="00351980">
        <w:rPr>
          <w:rFonts w:asciiTheme="minorHAnsi" w:eastAsia="Trebuchet MS" w:hAnsiTheme="minorHAnsi" w:cstheme="minorHAnsi"/>
          <w:color w:val="002060"/>
          <w:sz w:val="24"/>
          <w:szCs w:val="24"/>
          <w:lang w:eastAsia="en-US"/>
        </w:rPr>
        <w:t xml:space="preserve"> acordate, dacă proiectul nu </w:t>
      </w:r>
      <w:proofErr w:type="spellStart"/>
      <w:r w:rsidRPr="00351980">
        <w:rPr>
          <w:rFonts w:asciiTheme="minorHAnsi" w:eastAsia="Trebuchet MS" w:hAnsiTheme="minorHAnsi" w:cstheme="minorHAnsi"/>
          <w:color w:val="002060"/>
          <w:sz w:val="24"/>
          <w:szCs w:val="24"/>
          <w:lang w:eastAsia="en-US"/>
        </w:rPr>
        <w:t>obţine</w:t>
      </w:r>
      <w:proofErr w:type="spellEnd"/>
      <w:r w:rsidRPr="00351980">
        <w:rPr>
          <w:rFonts w:asciiTheme="minorHAnsi" w:eastAsia="Trebuchet MS" w:hAnsiTheme="minorHAnsi" w:cstheme="minorHAnsi"/>
          <w:color w:val="002060"/>
          <w:sz w:val="24"/>
          <w:szCs w:val="24"/>
          <w:lang w:eastAsia="en-US"/>
        </w:rPr>
        <w:t xml:space="preserve"> aprobarea Comisiei Europene, precum şi în cazul în care Comisia Europeană / organismul responsabil de AIC solicită modificarea proiectului şi beneficiarul refuză să semneze, la solicitarea AM </w:t>
      </w:r>
      <w:proofErr w:type="spellStart"/>
      <w:r w:rsidRPr="00351980">
        <w:rPr>
          <w:rFonts w:asciiTheme="minorHAnsi" w:eastAsia="Trebuchet MS" w:hAnsiTheme="minorHAnsi" w:cstheme="minorHAnsi"/>
          <w:color w:val="002060"/>
          <w:sz w:val="24"/>
          <w:szCs w:val="24"/>
          <w:lang w:eastAsia="en-US"/>
        </w:rPr>
        <w:t>PoS</w:t>
      </w:r>
      <w:proofErr w:type="spellEnd"/>
      <w:r w:rsidRPr="00351980">
        <w:rPr>
          <w:rFonts w:asciiTheme="minorHAnsi" w:eastAsia="Trebuchet MS" w:hAnsiTheme="minorHAnsi" w:cstheme="minorHAnsi"/>
          <w:color w:val="002060"/>
          <w:sz w:val="24"/>
          <w:szCs w:val="24"/>
          <w:lang w:eastAsia="en-US"/>
        </w:rPr>
        <w:t xml:space="preserve"> </w:t>
      </w:r>
      <w:proofErr w:type="spellStart"/>
      <w:r w:rsidRPr="00351980">
        <w:rPr>
          <w:rFonts w:asciiTheme="minorHAnsi" w:eastAsia="Trebuchet MS" w:hAnsiTheme="minorHAnsi" w:cstheme="minorHAnsi"/>
          <w:color w:val="002060"/>
          <w:sz w:val="24"/>
          <w:szCs w:val="24"/>
          <w:lang w:eastAsia="en-US"/>
        </w:rPr>
        <w:t>şi</w:t>
      </w:r>
      <w:proofErr w:type="spellEnd"/>
      <w:r w:rsidRPr="00351980">
        <w:rPr>
          <w:rFonts w:asciiTheme="minorHAnsi" w:eastAsia="Trebuchet MS" w:hAnsiTheme="minorHAnsi" w:cstheme="minorHAnsi"/>
          <w:color w:val="002060"/>
          <w:sz w:val="24"/>
          <w:szCs w:val="24"/>
          <w:lang w:eastAsia="en-US"/>
        </w:rPr>
        <w:t xml:space="preserve"> în termenul impus, un act </w:t>
      </w:r>
      <w:proofErr w:type="spellStart"/>
      <w:r w:rsidRPr="00351980">
        <w:rPr>
          <w:rFonts w:asciiTheme="minorHAnsi" w:eastAsia="Trebuchet MS" w:hAnsiTheme="minorHAnsi" w:cstheme="minorHAnsi"/>
          <w:color w:val="002060"/>
          <w:sz w:val="24"/>
          <w:szCs w:val="24"/>
          <w:lang w:eastAsia="en-US"/>
        </w:rPr>
        <w:t>adiţional</w:t>
      </w:r>
      <w:proofErr w:type="spellEnd"/>
      <w:r w:rsidRPr="00351980">
        <w:rPr>
          <w:rFonts w:asciiTheme="minorHAnsi" w:eastAsia="Trebuchet MS" w:hAnsiTheme="minorHAnsi" w:cstheme="minorHAnsi"/>
          <w:color w:val="002060"/>
          <w:sz w:val="24"/>
          <w:szCs w:val="24"/>
          <w:lang w:eastAsia="en-US"/>
        </w:rPr>
        <w:t xml:space="preserve"> în vederea operării modificărilor solicitate. </w:t>
      </w:r>
    </w:p>
    <w:p w14:paraId="7162EE60" w14:textId="2162B2EE" w:rsidR="009C7C7B" w:rsidRPr="00F70703" w:rsidRDefault="009C7C7B" w:rsidP="007A5CCB">
      <w:pPr>
        <w:spacing w:before="60"/>
        <w:ind w:left="133" w:right="-1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7</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Implementarea</w:t>
      </w:r>
      <w:r w:rsidRPr="00F70703">
        <w:rPr>
          <w:rFonts w:asciiTheme="minorHAnsi" w:eastAsia="Trebuchet MS" w:hAnsiTheme="minorHAnsi" w:cstheme="minorHAnsi"/>
          <w:b/>
          <w:color w:val="002060"/>
          <w:spacing w:val="44"/>
          <w:sz w:val="24"/>
          <w:szCs w:val="24"/>
          <w:lang w:val="ro-RO"/>
        </w:rPr>
        <w:t xml:space="preserve"> </w:t>
      </w:r>
      <w:r w:rsidRPr="00F70703">
        <w:rPr>
          <w:rFonts w:asciiTheme="minorHAnsi" w:eastAsia="Trebuchet MS" w:hAnsiTheme="minorHAnsi" w:cstheme="minorHAnsi"/>
          <w:b/>
          <w:color w:val="002060"/>
          <w:sz w:val="24"/>
          <w:szCs w:val="24"/>
          <w:lang w:val="ro-RO"/>
        </w:rPr>
        <w:t>în</w:t>
      </w:r>
      <w:r w:rsidRPr="00F70703">
        <w:rPr>
          <w:rFonts w:asciiTheme="minorHAnsi" w:eastAsia="Trebuchet MS" w:hAnsiTheme="minorHAnsi" w:cstheme="minorHAnsi"/>
          <w:b/>
          <w:color w:val="002060"/>
          <w:spacing w:val="7"/>
          <w:sz w:val="24"/>
          <w:szCs w:val="24"/>
          <w:lang w:val="ro-RO"/>
        </w:rPr>
        <w:t xml:space="preserve"> </w:t>
      </w:r>
      <w:r w:rsidRPr="00F70703">
        <w:rPr>
          <w:rFonts w:asciiTheme="minorHAnsi" w:eastAsia="Trebuchet MS" w:hAnsiTheme="minorHAnsi" w:cstheme="minorHAnsi"/>
          <w:b/>
          <w:color w:val="002060"/>
          <w:sz w:val="24"/>
          <w:szCs w:val="24"/>
          <w:lang w:val="ro-RO"/>
        </w:rPr>
        <w:t>parteneriat</w:t>
      </w:r>
      <w:r w:rsidRPr="00F70703">
        <w:rPr>
          <w:rFonts w:asciiTheme="minorHAnsi" w:eastAsia="Trebuchet MS" w:hAnsiTheme="minorHAnsi" w:cstheme="minorHAnsi"/>
          <w:b/>
          <w:color w:val="002060"/>
          <w:spacing w:val="34"/>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sz w:val="24"/>
          <w:szCs w:val="24"/>
          <w:lang w:val="ro-RO"/>
        </w:rPr>
        <w:t>proiectelor</w:t>
      </w:r>
      <w:r w:rsidRPr="00F70703">
        <w:rPr>
          <w:rFonts w:asciiTheme="minorHAnsi" w:eastAsia="Trebuchet MS" w:hAnsiTheme="minorHAnsi" w:cstheme="minorHAnsi"/>
          <w:b/>
          <w:color w:val="002060"/>
          <w:spacing w:val="33"/>
          <w:sz w:val="24"/>
          <w:szCs w:val="24"/>
          <w:lang w:val="ro-RO"/>
        </w:rPr>
        <w:t xml:space="preserve"> </w:t>
      </w:r>
      <w:r w:rsidRPr="00F70703">
        <w:rPr>
          <w:rFonts w:asciiTheme="minorHAnsi" w:eastAsia="Trebuchet MS" w:hAnsiTheme="minorHAnsi" w:cstheme="minorHAnsi"/>
          <w:b/>
          <w:color w:val="002060"/>
          <w:sz w:val="24"/>
          <w:szCs w:val="24"/>
          <w:lang w:val="ro-RO"/>
        </w:rPr>
        <w:t>(dacă</w:t>
      </w:r>
      <w:r w:rsidRPr="00F70703">
        <w:rPr>
          <w:rFonts w:asciiTheme="minorHAnsi" w:eastAsia="Trebuchet MS" w:hAnsiTheme="minorHAnsi" w:cstheme="minorHAnsi"/>
          <w:b/>
          <w:color w:val="002060"/>
          <w:spacing w:val="17"/>
          <w:sz w:val="24"/>
          <w:szCs w:val="24"/>
          <w:lang w:val="ro-RO"/>
        </w:rPr>
        <w:t xml:space="preserve"> </w:t>
      </w:r>
      <w:r w:rsidRPr="00F70703">
        <w:rPr>
          <w:rFonts w:asciiTheme="minorHAnsi" w:eastAsia="Trebuchet MS" w:hAnsiTheme="minorHAnsi" w:cstheme="minorHAnsi"/>
          <w:b/>
          <w:color w:val="002060"/>
          <w:sz w:val="24"/>
          <w:szCs w:val="24"/>
          <w:lang w:val="ro-RO"/>
        </w:rPr>
        <w:t>este</w:t>
      </w:r>
      <w:r w:rsidRPr="00F70703">
        <w:rPr>
          <w:rFonts w:asciiTheme="minorHAnsi" w:eastAsia="Trebuchet MS" w:hAnsiTheme="minorHAnsi" w:cstheme="minorHAnsi"/>
          <w:b/>
          <w:color w:val="002060"/>
          <w:spacing w:val="14"/>
          <w:sz w:val="24"/>
          <w:szCs w:val="24"/>
          <w:lang w:val="ro-RO"/>
        </w:rPr>
        <w:t xml:space="preserve"> </w:t>
      </w:r>
      <w:r w:rsidRPr="00F70703">
        <w:rPr>
          <w:rFonts w:asciiTheme="minorHAnsi" w:eastAsia="Trebuchet MS" w:hAnsiTheme="minorHAnsi" w:cstheme="minorHAnsi"/>
          <w:b/>
          <w:color w:val="002060"/>
          <w:w w:val="103"/>
          <w:sz w:val="24"/>
          <w:szCs w:val="24"/>
          <w:lang w:val="ro-RO"/>
        </w:rPr>
        <w:t>cazul)</w:t>
      </w:r>
    </w:p>
    <w:p w14:paraId="25E6F3B9" w14:textId="1CC0EAF3" w:rsidR="009C7C7B" w:rsidRPr="00F70703" w:rsidRDefault="009C7C7B" w:rsidP="007A5CCB">
      <w:pPr>
        <w:spacing w:before="60"/>
        <w:ind w:left="133" w:right="100"/>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proiectelor</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reprezintă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şi </w:t>
      </w:r>
      <w:r w:rsidRPr="00F70703">
        <w:rPr>
          <w:rFonts w:asciiTheme="minorHAnsi" w:eastAsia="Trebuchet MS" w:hAnsiTheme="minorHAnsi" w:cstheme="minorHAnsi"/>
          <w:color w:val="002060"/>
          <w:sz w:val="24"/>
          <w:szCs w:val="24"/>
          <w:lang w:val="ro-RO"/>
        </w:rPr>
        <w:t>acţionează</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Parteneriatului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scopul</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executării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Contractulu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fina</w:t>
      </w:r>
      <w:r w:rsidRPr="00F70703">
        <w:rPr>
          <w:rFonts w:asciiTheme="minorHAnsi" w:eastAsia="Trebuchet MS" w:hAnsiTheme="minorHAnsi" w:cstheme="minorHAnsi"/>
          <w:color w:val="002060"/>
          <w:spacing w:val="-1"/>
          <w:sz w:val="24"/>
          <w:szCs w:val="24"/>
          <w:lang w:val="ro-RO"/>
        </w:rPr>
        <w:t>nțar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va </w:t>
      </w:r>
      <w:r w:rsidRPr="00F70703">
        <w:rPr>
          <w:rFonts w:asciiTheme="minorHAnsi" w:eastAsia="Trebuchet MS" w:hAnsiTheme="minorHAnsi" w:cstheme="minorHAnsi"/>
          <w:color w:val="002060"/>
          <w:spacing w:val="-1"/>
          <w:sz w:val="24"/>
          <w:szCs w:val="24"/>
          <w:lang w:val="ro-RO"/>
        </w:rPr>
        <w:t>ave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autoritate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necesară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angaj</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legal</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toţi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scopu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ndeplinirii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rolurilor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responsabili</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1"/>
          <w:sz w:val="24"/>
          <w:szCs w:val="24"/>
          <w:lang w:val="ro-RO"/>
        </w:rPr>
        <w:t>ăț</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derul</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ac</w:t>
      </w:r>
      <w:r w:rsidRPr="00F70703">
        <w:rPr>
          <w:rFonts w:asciiTheme="minorHAnsi" w:eastAsia="Trebuchet MS" w:hAnsiTheme="minorHAnsi" w:cstheme="minorHAnsi"/>
          <w:color w:val="002060"/>
          <w:spacing w:val="-5"/>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3"/>
          <w:sz w:val="24"/>
          <w:szCs w:val="24"/>
          <w:lang w:val="ro-RO"/>
        </w:rPr>
        <w:t>ț</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14"/>
          <w:sz w:val="24"/>
          <w:szCs w:val="24"/>
          <w:lang w:val="ro-RO"/>
        </w:rPr>
        <w:t xml:space="preserve"> </w:t>
      </w:r>
      <w:r w:rsidR="00A73DD9" w:rsidRPr="00F70703">
        <w:rPr>
          <w:rFonts w:asciiTheme="minorHAnsi" w:eastAsia="Trebuchet MS" w:hAnsiTheme="minorHAnsi" w:cstheme="minorHAnsi"/>
          <w:color w:val="002060"/>
          <w:spacing w:val="-1"/>
          <w:sz w:val="24"/>
          <w:szCs w:val="24"/>
          <w:lang w:val="ro-RO"/>
        </w:rPr>
        <w:t>ș</w:t>
      </w:r>
      <w:r w:rsidR="00A73DD9" w:rsidRPr="00F70703">
        <w:rPr>
          <w:rFonts w:asciiTheme="minorHAnsi" w:eastAsia="Trebuchet MS" w:hAnsiTheme="minorHAnsi" w:cstheme="minorHAnsi"/>
          <w:color w:val="002060"/>
          <w:sz w:val="24"/>
          <w:szCs w:val="24"/>
          <w:lang w:val="ro-RO"/>
        </w:rPr>
        <w:t>i</w:t>
      </w:r>
      <w:r w:rsidR="00A73DD9"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asigurarea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resurselor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uman</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material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5"/>
          <w:w w:val="104"/>
          <w:sz w:val="24"/>
          <w:szCs w:val="24"/>
          <w:lang w:val="ro-RO"/>
        </w:rPr>
        <w:t>ș</w:t>
      </w:r>
      <w:r w:rsidRPr="00F70703">
        <w:rPr>
          <w:rFonts w:asciiTheme="minorHAnsi" w:eastAsia="Trebuchet MS" w:hAnsiTheme="minorHAnsi" w:cstheme="minorHAnsi"/>
          <w:color w:val="002060"/>
          <w:w w:val="103"/>
          <w:sz w:val="24"/>
          <w:szCs w:val="24"/>
          <w:lang w:val="ro-RO"/>
        </w:rPr>
        <w:t xml:space="preserve">i </w:t>
      </w:r>
      <w:r w:rsidRPr="00F70703">
        <w:rPr>
          <w:rFonts w:asciiTheme="minorHAnsi" w:eastAsia="Trebuchet MS" w:hAnsiTheme="minorHAnsi" w:cstheme="minorHAnsi"/>
          <w:color w:val="002060"/>
          <w:sz w:val="24"/>
          <w:szCs w:val="24"/>
          <w:lang w:val="ro-RO"/>
        </w:rPr>
        <w:t>financiare,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șa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cum</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acestea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asumate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 fiecare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cu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Acordului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r w:rsidR="001854F6" w:rsidRPr="00F70703">
        <w:rPr>
          <w:rFonts w:asciiTheme="minorHAnsi" w:eastAsia="Trebuchet MS" w:hAnsiTheme="minorHAnsi" w:cstheme="minorHAnsi"/>
          <w:color w:val="002060"/>
          <w:w w:val="103"/>
          <w:sz w:val="24"/>
          <w:szCs w:val="24"/>
          <w:lang w:val="ro-RO"/>
        </w:rPr>
        <w:t>.</w:t>
      </w:r>
    </w:p>
    <w:p w14:paraId="2820C91D" w14:textId="661E13AC" w:rsidR="009C7C7B" w:rsidRPr="00F70703" w:rsidRDefault="009C7C7B"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În cazul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proiectelo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pacing w:val="-1"/>
          <w:sz w:val="24"/>
          <w:szCs w:val="24"/>
          <w:lang w:val="ro-RO"/>
        </w:rPr>
        <w:t>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Parteneriatul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constituit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implementare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consemna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 xml:space="preserve">prin </w:t>
      </w:r>
      <w:r w:rsidRPr="00F70703">
        <w:rPr>
          <w:rFonts w:asciiTheme="minorHAnsi" w:eastAsia="Trebuchet MS" w:hAnsiTheme="minorHAnsi" w:cstheme="minorHAnsi"/>
          <w:color w:val="002060"/>
          <w:spacing w:val="-1"/>
          <w:sz w:val="24"/>
          <w:szCs w:val="24"/>
          <w:lang w:val="ro-RO"/>
        </w:rPr>
        <w:t>Acordu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parte </w:t>
      </w:r>
      <w:r w:rsidRPr="00F70703">
        <w:rPr>
          <w:rFonts w:asciiTheme="minorHAnsi" w:eastAsia="Trebuchet MS" w:hAnsiTheme="minorHAnsi" w:cstheme="minorHAnsi"/>
          <w:color w:val="002060"/>
          <w:spacing w:val="-1"/>
          <w:sz w:val="24"/>
          <w:szCs w:val="24"/>
          <w:lang w:val="ro-RO"/>
        </w:rPr>
        <w:t>integrant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prezentul</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răspunde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mod</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solida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individual,</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caz,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plementarea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Proiectului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acţiunile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inacţiunile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or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
          <w:w w:val="103"/>
          <w:sz w:val="24"/>
          <w:szCs w:val="24"/>
          <w:lang w:val="ro-RO"/>
        </w:rPr>
        <w:t xml:space="preserve">ale </w:t>
      </w:r>
      <w:r w:rsidRPr="00F70703">
        <w:rPr>
          <w:rFonts w:asciiTheme="minorHAnsi" w:eastAsia="Trebuchet MS" w:hAnsiTheme="minorHAnsi" w:cstheme="minorHAnsi"/>
          <w:color w:val="002060"/>
          <w:sz w:val="24"/>
          <w:szCs w:val="24"/>
          <w:lang w:val="ro-RO"/>
        </w:rPr>
        <w:t>prestatorilor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serviciilor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extern</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lizate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cadrul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proiectului</w:t>
      </w:r>
      <w:r w:rsidR="001854F6" w:rsidRPr="00F70703">
        <w:rPr>
          <w:rFonts w:asciiTheme="minorHAnsi" w:eastAsia="Trebuchet MS" w:hAnsiTheme="minorHAnsi" w:cstheme="minorHAnsi"/>
          <w:color w:val="002060"/>
          <w:w w:val="103"/>
          <w:sz w:val="24"/>
          <w:szCs w:val="24"/>
          <w:lang w:val="ro-RO"/>
        </w:rPr>
        <w:t>.</w:t>
      </w:r>
    </w:p>
    <w:p w14:paraId="0CD02D43" w14:textId="257A24D5" w:rsidR="009C7C7B" w:rsidRPr="00F70703" w:rsidRDefault="009C7C7B" w:rsidP="007A5CCB">
      <w:pPr>
        <w:spacing w:before="60"/>
        <w:ind w:left="133" w:right="103"/>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Toţi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obligaţi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respect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întocmai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 în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integralitate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prevederile </w:t>
      </w:r>
      <w:r w:rsidRPr="00F70703">
        <w:rPr>
          <w:rFonts w:asciiTheme="minorHAnsi" w:eastAsia="Trebuchet MS" w:hAnsiTheme="minorHAnsi" w:cstheme="minorHAnsi"/>
          <w:color w:val="002060"/>
          <w:spacing w:val="-1"/>
          <w:sz w:val="24"/>
          <w:szCs w:val="24"/>
          <w:lang w:val="ro-RO"/>
        </w:rPr>
        <w:t>prezentulu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Finan</w:t>
      </w:r>
      <w:r w:rsidRPr="00F70703">
        <w:rPr>
          <w:rFonts w:asciiTheme="minorHAnsi" w:eastAsia="Trebuchet MS" w:hAnsiTheme="minorHAnsi" w:cstheme="minorHAnsi"/>
          <w:color w:val="002060"/>
          <w:spacing w:val="-1"/>
          <w:sz w:val="24"/>
          <w:szCs w:val="24"/>
          <w:lang w:val="ro-RO"/>
        </w:rPr>
        <w:t>țare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răspunde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faţ</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
          <w:w w:val="103"/>
          <w:sz w:val="24"/>
          <w:szCs w:val="24"/>
          <w:lang w:val="ro-RO"/>
        </w:rPr>
        <w:t xml:space="preserve">OI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 xml:space="preserve">l </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îndeplinirea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prezentului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001854F6"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5"/>
          <w:sz w:val="24"/>
          <w:szCs w:val="24"/>
          <w:lang w:val="ro-RO"/>
        </w:rPr>
        <w:t xml:space="preserve"> </w:t>
      </w:r>
    </w:p>
    <w:p w14:paraId="29652102" w14:textId="6422C2A0" w:rsidR="009C7C7B" w:rsidRPr="00F70703" w:rsidRDefault="009C7C7B"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(4)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parteneriatulu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transmitere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 prefinanțare/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w w:val="103"/>
          <w:sz w:val="24"/>
          <w:szCs w:val="24"/>
          <w:lang w:val="ro-RO"/>
        </w:rPr>
        <w:t>plată/</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poartelor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 progres</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AM/</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 responsabil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ezentului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w w:val="103"/>
          <w:sz w:val="24"/>
          <w:szCs w:val="24"/>
          <w:lang w:val="ro-RO"/>
        </w:rPr>
        <w:t>Finanţare</w:t>
      </w:r>
      <w:r w:rsidR="00A445DD" w:rsidRPr="00F70703">
        <w:rPr>
          <w:rFonts w:asciiTheme="minorHAnsi" w:eastAsia="Trebuchet MS" w:hAnsiTheme="minorHAnsi" w:cstheme="minorHAnsi"/>
          <w:color w:val="002060"/>
          <w:spacing w:val="-1"/>
          <w:w w:val="103"/>
          <w:sz w:val="24"/>
          <w:szCs w:val="24"/>
          <w:lang w:val="ro-RO"/>
        </w:rPr>
        <w:t>.</w:t>
      </w:r>
    </w:p>
    <w:p w14:paraId="27B01003" w14:textId="4A92C55A" w:rsidR="009C7C7B" w:rsidRPr="00F70703" w:rsidRDefault="009C7C7B" w:rsidP="007A5CCB">
      <w:pPr>
        <w:spacing w:before="60"/>
        <w:ind w:left="133" w:right="105"/>
        <w:jc w:val="both"/>
        <w:rPr>
          <w:rFonts w:asciiTheme="minorHAnsi" w:eastAsia="Trebuchet MS" w:hAnsiTheme="minorHAnsi" w:cstheme="minorHAnsi"/>
          <w: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neregulile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identificate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cadru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implementate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w w:val="103"/>
          <w:sz w:val="24"/>
          <w:szCs w:val="24"/>
          <w:lang w:val="ro-RO"/>
        </w:rPr>
        <w:t xml:space="preserve">parteneriat,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pacing w:val="-1"/>
          <w:sz w:val="24"/>
          <w:szCs w:val="24"/>
          <w:lang w:val="ro-RO"/>
        </w:rPr>
        <w:t>M</w:t>
      </w:r>
      <w:r w:rsidRPr="00F70703">
        <w:rPr>
          <w:rFonts w:asciiTheme="minorHAnsi" w:eastAsia="Trebuchet MS" w:hAnsiTheme="minorHAnsi" w:cstheme="minorHAnsi"/>
          <w:color w:val="002060"/>
          <w:sz w:val="24"/>
          <w:szCs w:val="24"/>
          <w:lang w:val="ro-RO"/>
        </w:rPr>
        <w:t xml:space="preserve"> emite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 xml:space="preserve">notificările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titlurile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creanță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sau,</w:t>
      </w:r>
      <w:r w:rsidRPr="00F70703">
        <w:rPr>
          <w:rFonts w:asciiTheme="minorHAnsi" w:eastAsia="Trebuchet MS" w:hAnsiTheme="minorHAnsi" w:cstheme="minorHAnsi"/>
          <w:color w:val="002060"/>
          <w:spacing w:val="41"/>
          <w:sz w:val="24"/>
          <w:szCs w:val="24"/>
          <w:lang w:val="ro-RO"/>
        </w:rPr>
        <w:t xml:space="preserve"> </w:t>
      </w:r>
      <w:r w:rsidR="00A73DD9" w:rsidRPr="00F70703">
        <w:rPr>
          <w:rFonts w:asciiTheme="minorHAnsi" w:eastAsia="Trebuchet MS" w:hAnsiTheme="minorHAnsi" w:cstheme="minorHAnsi"/>
          <w:color w:val="002060"/>
          <w:spacing w:val="-1"/>
          <w:sz w:val="24"/>
          <w:szCs w:val="24"/>
          <w:lang w:val="ro-RO"/>
        </w:rPr>
        <w:t>dup</w:t>
      </w:r>
      <w:r w:rsidR="00A73DD9" w:rsidRPr="00F70703">
        <w:rPr>
          <w:rFonts w:asciiTheme="minorHAnsi" w:eastAsia="Trebuchet MS" w:hAnsiTheme="minorHAnsi" w:cstheme="minorHAnsi"/>
          <w:color w:val="002060"/>
          <w:sz w:val="24"/>
          <w:szCs w:val="24"/>
          <w:lang w:val="ro-RO"/>
        </w:rPr>
        <w:t>ă</w:t>
      </w:r>
      <w:r w:rsidR="00A73DD9"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caz,</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partenerulu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efectuat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 xml:space="preserve">cheltuielile  </w:t>
      </w:r>
      <w:r w:rsidRPr="00F70703">
        <w:rPr>
          <w:rFonts w:asciiTheme="minorHAnsi" w:eastAsia="Trebuchet MS" w:hAnsiTheme="minorHAnsi" w:cstheme="minorHAnsi"/>
          <w:color w:val="002060"/>
          <w:spacing w:val="-1"/>
          <w:sz w:val="24"/>
          <w:szCs w:val="24"/>
          <w:lang w:val="ro-RO"/>
        </w:rPr>
        <w:t>afectat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ner</w:t>
      </w:r>
      <w:r w:rsidRPr="00F70703">
        <w:rPr>
          <w:rFonts w:asciiTheme="minorHAnsi" w:eastAsia="Trebuchet MS" w:hAnsiTheme="minorHAnsi" w:cstheme="minorHAnsi"/>
          <w:color w:val="002060"/>
          <w:w w:val="103"/>
          <w:sz w:val="24"/>
          <w:szCs w:val="24"/>
          <w:lang w:val="ro-RO"/>
        </w:rPr>
        <w:t xml:space="preserve">eguli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i/>
          <w:color w:val="002060"/>
          <w:spacing w:val="-1"/>
          <w:sz w:val="24"/>
          <w:szCs w:val="24"/>
          <w:lang w:val="ro-RO"/>
        </w:rPr>
        <w:t>Anexe</w:t>
      </w:r>
      <w:r w:rsidRPr="00F70703">
        <w:rPr>
          <w:rFonts w:asciiTheme="minorHAnsi" w:eastAsia="Trebuchet MS" w:hAnsiTheme="minorHAnsi" w:cstheme="minorHAnsi"/>
          <w:i/>
          <w:color w:val="002060"/>
          <w:sz w:val="24"/>
          <w:szCs w:val="24"/>
          <w:lang w:val="ro-RO"/>
        </w:rPr>
        <w:t>i</w:t>
      </w:r>
      <w:r w:rsidRPr="00F70703">
        <w:rPr>
          <w:rFonts w:asciiTheme="minorHAnsi" w:eastAsia="Trebuchet MS" w:hAnsiTheme="minorHAnsi" w:cstheme="minorHAnsi"/>
          <w:i/>
          <w:color w:val="002060"/>
          <w:spacing w:val="19"/>
          <w:sz w:val="24"/>
          <w:szCs w:val="24"/>
          <w:lang w:val="ro-RO"/>
        </w:rPr>
        <w:t xml:space="preserve"> </w:t>
      </w:r>
      <w:r w:rsidRPr="00F70703">
        <w:rPr>
          <w:rFonts w:asciiTheme="minorHAnsi" w:eastAsia="Trebuchet MS" w:hAnsiTheme="minorHAnsi" w:cstheme="minorHAnsi"/>
          <w:i/>
          <w:color w:val="002060"/>
          <w:spacing w:val="-1"/>
          <w:sz w:val="24"/>
          <w:szCs w:val="24"/>
          <w:lang w:val="ro-RO"/>
        </w:rPr>
        <w:t>4</w:t>
      </w:r>
      <w:r w:rsidR="00A73DD9" w:rsidRPr="00F70703">
        <w:rPr>
          <w:rFonts w:asciiTheme="minorHAnsi" w:eastAsia="Trebuchet MS" w:hAnsiTheme="minorHAnsi" w:cstheme="minorHAnsi"/>
          <w:i/>
          <w:color w:val="002060"/>
          <w:spacing w:val="-1"/>
          <w:sz w:val="24"/>
          <w:szCs w:val="24"/>
          <w:lang w:val="ro-RO"/>
        </w:rPr>
        <w:t xml:space="preserve"> </w:t>
      </w:r>
      <w:r w:rsidRPr="00F70703">
        <w:rPr>
          <w:rFonts w:asciiTheme="minorHAnsi" w:eastAsia="Trebuchet MS" w:hAnsiTheme="minorHAnsi" w:cstheme="minorHAnsi"/>
          <w:i/>
          <w:color w:val="002060"/>
          <w:sz w:val="24"/>
          <w:szCs w:val="24"/>
          <w:lang w:val="ro-RO"/>
        </w:rPr>
        <w:t>-</w:t>
      </w:r>
      <w:r w:rsidRPr="00F70703">
        <w:rPr>
          <w:rFonts w:asciiTheme="minorHAnsi" w:eastAsia="Trebuchet MS" w:hAnsiTheme="minorHAnsi" w:cstheme="minorHAnsi"/>
          <w:i/>
          <w:color w:val="002060"/>
          <w:spacing w:val="10"/>
          <w:sz w:val="24"/>
          <w:szCs w:val="24"/>
          <w:lang w:val="ro-RO"/>
        </w:rPr>
        <w:t xml:space="preserve"> </w:t>
      </w:r>
      <w:r w:rsidRPr="00F70703">
        <w:rPr>
          <w:rFonts w:asciiTheme="minorHAnsi" w:eastAsia="Trebuchet MS" w:hAnsiTheme="minorHAnsi" w:cstheme="minorHAnsi"/>
          <w:i/>
          <w:color w:val="002060"/>
          <w:spacing w:val="-2"/>
          <w:sz w:val="24"/>
          <w:szCs w:val="24"/>
          <w:lang w:val="ro-RO"/>
        </w:rPr>
        <w:t>A</w:t>
      </w:r>
      <w:r w:rsidRPr="00F70703">
        <w:rPr>
          <w:rFonts w:asciiTheme="minorHAnsi" w:eastAsia="Trebuchet MS" w:hAnsiTheme="minorHAnsi" w:cstheme="minorHAnsi"/>
          <w:i/>
          <w:color w:val="002060"/>
          <w:spacing w:val="3"/>
          <w:sz w:val="24"/>
          <w:szCs w:val="24"/>
          <w:lang w:val="ro-RO"/>
        </w:rPr>
        <w:t>c</w:t>
      </w:r>
      <w:r w:rsidRPr="00F70703">
        <w:rPr>
          <w:rFonts w:asciiTheme="minorHAnsi" w:eastAsia="Trebuchet MS" w:hAnsiTheme="minorHAnsi" w:cstheme="minorHAnsi"/>
          <w:i/>
          <w:color w:val="002060"/>
          <w:spacing w:val="-1"/>
          <w:sz w:val="24"/>
          <w:szCs w:val="24"/>
          <w:lang w:val="ro-RO"/>
        </w:rPr>
        <w:t>ordu</w:t>
      </w:r>
      <w:r w:rsidRPr="00F70703">
        <w:rPr>
          <w:rFonts w:asciiTheme="minorHAnsi" w:eastAsia="Trebuchet MS" w:hAnsiTheme="minorHAnsi" w:cstheme="minorHAnsi"/>
          <w:i/>
          <w:color w:val="002060"/>
          <w:sz w:val="24"/>
          <w:szCs w:val="24"/>
          <w:lang w:val="ro-RO"/>
        </w:rPr>
        <w:t>l</w:t>
      </w:r>
      <w:r w:rsidRPr="00F70703">
        <w:rPr>
          <w:rFonts w:asciiTheme="minorHAnsi" w:eastAsia="Trebuchet MS" w:hAnsiTheme="minorHAnsi" w:cstheme="minorHAnsi"/>
          <w:i/>
          <w:color w:val="002060"/>
          <w:spacing w:val="22"/>
          <w:sz w:val="24"/>
          <w:szCs w:val="24"/>
          <w:lang w:val="ro-RO"/>
        </w:rPr>
        <w:t xml:space="preserve"> </w:t>
      </w:r>
      <w:r w:rsidRPr="00F70703">
        <w:rPr>
          <w:rFonts w:asciiTheme="minorHAnsi" w:eastAsia="Trebuchet MS" w:hAnsiTheme="minorHAnsi" w:cstheme="minorHAnsi"/>
          <w:i/>
          <w:color w:val="002060"/>
          <w:spacing w:val="-1"/>
          <w:sz w:val="24"/>
          <w:szCs w:val="24"/>
          <w:lang w:val="ro-RO"/>
        </w:rPr>
        <w:t>de parteneriat</w:t>
      </w:r>
      <w:r w:rsidRPr="00F70703">
        <w:rPr>
          <w:rFonts w:asciiTheme="minorHAnsi" w:eastAsia="Trebuchet MS" w:hAnsiTheme="minorHAnsi" w:cstheme="minorHAnsi"/>
          <w:i/>
          <w:color w:val="002060"/>
          <w:w w:val="103"/>
          <w:sz w:val="24"/>
          <w:szCs w:val="24"/>
          <w:lang w:val="ro-RO"/>
        </w:rPr>
        <w:t>.</w:t>
      </w:r>
    </w:p>
    <w:p w14:paraId="0FB9C2D9" w14:textId="77777777" w:rsidR="009C7C7B" w:rsidRPr="00F70703" w:rsidRDefault="009C7C7B" w:rsidP="007A5CCB">
      <w:pPr>
        <w:spacing w:before="60"/>
        <w:ind w:left="133" w:right="105"/>
        <w:jc w:val="both"/>
        <w:rPr>
          <w:rFonts w:asciiTheme="minorHAnsi" w:eastAsia="Trebuchet MS" w:hAnsiTheme="minorHAnsi" w:cstheme="minorHAnsi"/>
          <w:color w:val="002060"/>
          <w:sz w:val="24"/>
          <w:szCs w:val="24"/>
          <w:lang w:val="ro-RO"/>
        </w:rPr>
      </w:pPr>
    </w:p>
    <w:p w14:paraId="567A8FD7" w14:textId="2157159B" w:rsidR="001672E7" w:rsidRPr="00F70703" w:rsidRDefault="009C7C7B" w:rsidP="007A5CCB">
      <w:pPr>
        <w:pStyle w:val="Default"/>
        <w:spacing w:before="60"/>
        <w:ind w:left="75"/>
        <w:jc w:val="both"/>
        <w:rPr>
          <w:rFonts w:asciiTheme="minorHAnsi" w:eastAsia="Trebuchet MS" w:hAnsiTheme="minorHAnsi" w:cstheme="minorHAnsi"/>
          <w:b/>
          <w:bCs/>
          <w:color w:val="002060"/>
          <w:lang w:val="ro-RO"/>
        </w:rPr>
      </w:pPr>
      <w:r w:rsidRPr="00F70703">
        <w:rPr>
          <w:rFonts w:asciiTheme="minorHAnsi" w:eastAsia="Trebuchet MS" w:hAnsiTheme="minorHAnsi" w:cstheme="minorHAnsi"/>
          <w:b/>
          <w:bCs/>
          <w:color w:val="002060"/>
          <w:lang w:val="ro-RO"/>
        </w:rPr>
        <w:t xml:space="preserve">Art 8 – Măsuri de informare și publicitate </w:t>
      </w:r>
    </w:p>
    <w:p w14:paraId="6FB5CF1B" w14:textId="77777777" w:rsidR="009C7C7B" w:rsidRPr="00F70703" w:rsidRDefault="009C7C7B"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 </w:t>
      </w:r>
    </w:p>
    <w:p w14:paraId="02C29735" w14:textId="77777777" w:rsidR="00BF5495" w:rsidRPr="00F70703" w:rsidRDefault="009C7C7B" w:rsidP="007A5CCB">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38427081" w14:textId="6E154EA4" w:rsidR="00BF5495" w:rsidRPr="00F70703" w:rsidRDefault="00BF5495" w:rsidP="007A5CCB">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Dacă beneficiarul nu își respectă obligațiile ce îi revin în temeiul articolului 47 </w:t>
      </w:r>
      <w:r w:rsidR="000F132E" w:rsidRPr="00F70703">
        <w:rPr>
          <w:rFonts w:asciiTheme="minorHAnsi" w:eastAsia="Trebuchet MS" w:hAnsiTheme="minorHAnsi" w:cstheme="minorHAnsi"/>
          <w:color w:val="002060"/>
          <w:spacing w:val="1"/>
          <w:sz w:val="24"/>
          <w:szCs w:val="24"/>
          <w:lang w:val="ro-RO"/>
        </w:rPr>
        <w:t>si articolului 50</w:t>
      </w:r>
      <w:r w:rsidRPr="00F70703">
        <w:rPr>
          <w:rFonts w:asciiTheme="minorHAnsi" w:eastAsia="Trebuchet MS" w:hAnsiTheme="minorHAnsi" w:cstheme="minorHAnsi"/>
          <w:color w:val="002060"/>
          <w:spacing w:val="1"/>
          <w:sz w:val="24"/>
          <w:szCs w:val="24"/>
          <w:lang w:val="ro-RO"/>
        </w:rPr>
        <w:t xml:space="preserve"> alin (1) și (2)</w:t>
      </w:r>
      <w:r w:rsidR="00A73DD9" w:rsidRPr="00F70703">
        <w:rPr>
          <w:rFonts w:asciiTheme="minorHAnsi" w:eastAsia="Trebuchet MS" w:hAnsiTheme="minorHAnsi" w:cstheme="minorHAnsi"/>
          <w:color w:val="002060"/>
          <w:spacing w:val="1"/>
          <w:sz w:val="24"/>
          <w:szCs w:val="24"/>
          <w:lang w:val="ro-RO"/>
        </w:rPr>
        <w:t xml:space="preserve"> </w:t>
      </w:r>
      <w:r w:rsidR="000F132E" w:rsidRPr="00F70703">
        <w:rPr>
          <w:rFonts w:asciiTheme="minorHAnsi" w:eastAsia="Trebuchet MS" w:hAnsiTheme="minorHAnsi" w:cstheme="minorHAnsi"/>
          <w:color w:val="002060"/>
          <w:spacing w:val="1"/>
          <w:sz w:val="24"/>
          <w:szCs w:val="24"/>
          <w:lang w:val="ro-RO"/>
        </w:rPr>
        <w:t>- din Regulamentul (UE)</w:t>
      </w:r>
      <w:r w:rsidR="00BD65A8" w:rsidRPr="00F70703">
        <w:rPr>
          <w:rFonts w:asciiTheme="minorHAnsi" w:eastAsia="Trebuchet MS" w:hAnsiTheme="minorHAnsi" w:cstheme="minorHAnsi"/>
          <w:color w:val="002060"/>
          <w:spacing w:val="1"/>
          <w:sz w:val="24"/>
          <w:szCs w:val="24"/>
          <w:lang w:val="ro-RO"/>
        </w:rPr>
        <w:t xml:space="preserve"> nr.</w:t>
      </w:r>
      <w:r w:rsidR="000F132E" w:rsidRPr="00F70703">
        <w:rPr>
          <w:rFonts w:asciiTheme="minorHAnsi" w:eastAsia="Trebuchet MS" w:hAnsiTheme="minorHAnsi" w:cstheme="minorHAnsi"/>
          <w:color w:val="002060"/>
          <w:spacing w:val="1"/>
          <w:sz w:val="24"/>
          <w:szCs w:val="24"/>
          <w:lang w:val="ro-RO"/>
        </w:rPr>
        <w:t xml:space="preserve"> </w:t>
      </w:r>
      <w:r w:rsidR="00BD65A8" w:rsidRPr="00F70703">
        <w:rPr>
          <w:rFonts w:asciiTheme="minorHAnsi" w:eastAsia="Trebuchet MS" w:hAnsiTheme="minorHAnsi" w:cstheme="minorHAnsi"/>
          <w:color w:val="002060"/>
          <w:spacing w:val="1"/>
          <w:sz w:val="24"/>
          <w:szCs w:val="24"/>
          <w:lang w:val="ro-RO"/>
        </w:rPr>
        <w:t>1060/2021</w:t>
      </w:r>
      <w:r w:rsidRPr="00F70703">
        <w:rPr>
          <w:rFonts w:asciiTheme="minorHAnsi" w:eastAsia="Trebuchet MS" w:hAnsiTheme="minorHAnsi" w:cstheme="minorHAnsi"/>
          <w:color w:val="002060"/>
          <w:spacing w:val="1"/>
          <w:sz w:val="24"/>
          <w:szCs w:val="24"/>
          <w:lang w:val="ro-RO"/>
        </w:rPr>
        <w:t xml:space="preserve"> și în cazul în care nu se iau măsuri de </w:t>
      </w:r>
      <w:r w:rsidRPr="00F70703">
        <w:rPr>
          <w:rFonts w:asciiTheme="minorHAnsi" w:eastAsia="Trebuchet MS" w:hAnsiTheme="minorHAnsi" w:cstheme="minorHAnsi"/>
          <w:color w:val="002060"/>
          <w:spacing w:val="1"/>
          <w:sz w:val="24"/>
          <w:szCs w:val="24"/>
          <w:lang w:val="ro-RO"/>
        </w:rPr>
        <w:lastRenderedPageBreak/>
        <w:t xml:space="preserve">remediere, </w:t>
      </w:r>
      <w:r w:rsidR="000F132E"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
          <w:sz w:val="24"/>
          <w:szCs w:val="24"/>
          <w:lang w:val="ro-RO"/>
        </w:rPr>
        <w:t xml:space="preserve"> aplică măsuri, cu luarea în considerare a principiului proporționalității, anulând până la 3 % din sprijinul din partea fondurilor pentru operațiunea în cauză.</w:t>
      </w:r>
    </w:p>
    <w:p w14:paraId="2CF4EE1A" w14:textId="6001568B" w:rsidR="009C7C7B" w:rsidRPr="00F70703" w:rsidRDefault="000F132E" w:rsidP="00CF455F">
      <w:pPr>
        <w:pStyle w:val="Default"/>
        <w:numPr>
          <w:ilvl w:val="0"/>
          <w:numId w:val="13"/>
        </w:numPr>
        <w:spacing w:before="60"/>
        <w:ind w:right="105"/>
        <w:jc w:val="both"/>
        <w:rPr>
          <w:rFonts w:asciiTheme="minorHAnsi" w:eastAsia="Trebuchet MS" w:hAnsiTheme="minorHAnsi" w:cstheme="minorHAnsi"/>
          <w:b/>
          <w:bCs/>
          <w:color w:val="002060"/>
          <w:lang w:val="ro-RO"/>
        </w:rPr>
      </w:pPr>
      <w:r w:rsidRPr="00F70703">
        <w:rPr>
          <w:rFonts w:asciiTheme="minorHAnsi" w:eastAsia="Trebuchet MS" w:hAnsiTheme="minorHAnsi" w:cstheme="minorHAnsi"/>
          <w:color w:val="002060"/>
          <w:spacing w:val="1"/>
          <w:lang w:val="ro-RO"/>
        </w:rPr>
        <w:t>Beneficiarii au obligaţia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w:t>
      </w:r>
      <w:r w:rsidR="00A73DD9" w:rsidRPr="00F70703">
        <w:rPr>
          <w:rFonts w:asciiTheme="minorHAnsi" w:eastAsia="Trebuchet MS" w:hAnsiTheme="minorHAnsi" w:cstheme="minorHAnsi"/>
          <w:color w:val="002060"/>
          <w:spacing w:val="1"/>
          <w:lang w:val="ro-RO"/>
        </w:rPr>
        <w:t>.</w:t>
      </w:r>
    </w:p>
    <w:sectPr w:rsidR="009C7C7B" w:rsidRPr="00F70703" w:rsidSect="000E434D">
      <w:pgSz w:w="12240" w:h="15840"/>
      <w:pgMar w:top="1418" w:right="758" w:bottom="280" w:left="1720" w:header="68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0D7E17" w14:textId="77777777" w:rsidR="000E434D" w:rsidRDefault="000E434D">
      <w:r>
        <w:separator/>
      </w:r>
    </w:p>
  </w:endnote>
  <w:endnote w:type="continuationSeparator" w:id="0">
    <w:p w14:paraId="575CB998" w14:textId="77777777" w:rsidR="000E434D" w:rsidRDefault="000E4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FF8AC" w14:textId="77777777"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0716DB2A" wp14:editId="12E295E7">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6DB2A"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00B74D" w14:textId="77777777" w:rsidR="000E434D" w:rsidRDefault="000E434D">
      <w:r>
        <w:separator/>
      </w:r>
    </w:p>
  </w:footnote>
  <w:footnote w:type="continuationSeparator" w:id="0">
    <w:p w14:paraId="4F6DF0E3" w14:textId="77777777" w:rsidR="000E434D" w:rsidRDefault="000E43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04A59" w14:textId="16319CF6" w:rsidR="004F349A" w:rsidRDefault="004F349A">
    <w:pPr>
      <w:pStyle w:val="Header"/>
    </w:pPr>
    <w:r>
      <w:rPr>
        <w:noProof/>
      </w:rPr>
      <w:drawing>
        <wp:inline distT="0" distB="0" distL="0" distR="0" wp14:anchorId="27B318EC" wp14:editId="1CCFCDEF">
          <wp:extent cx="4285615" cy="701040"/>
          <wp:effectExtent l="0" t="0" r="0" b="3810"/>
          <wp:docPr id="1805498705" name="Picture 1805498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5615" cy="701040"/>
                  </a:xfrm>
                  <a:prstGeom prst="rect">
                    <a:avLst/>
                  </a:prstGeom>
                  <a:noFill/>
                </pic:spPr>
              </pic:pic>
            </a:graphicData>
          </a:graphic>
        </wp:inline>
      </w:drawing>
    </w:r>
  </w:p>
  <w:p w14:paraId="43236014" w14:textId="77777777" w:rsidR="004F349A" w:rsidRDefault="004F34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31E85565"/>
    <w:multiLevelType w:val="hybridMultilevel"/>
    <w:tmpl w:val="6F2ECA28"/>
    <w:lvl w:ilvl="0" w:tplc="C164B7B6">
      <w:start w:val="1"/>
      <w:numFmt w:val="decimal"/>
      <w:lvlText w:val="(%1)"/>
      <w:lvlJc w:val="left"/>
      <w:pPr>
        <w:ind w:left="360"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8"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9"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1"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num w:numId="1" w16cid:durableId="659120838">
    <w:abstractNumId w:val="2"/>
  </w:num>
  <w:num w:numId="2" w16cid:durableId="299967142">
    <w:abstractNumId w:val="0"/>
  </w:num>
  <w:num w:numId="3" w16cid:durableId="262690653">
    <w:abstractNumId w:val="9"/>
  </w:num>
  <w:num w:numId="4" w16cid:durableId="363331827">
    <w:abstractNumId w:val="10"/>
  </w:num>
  <w:num w:numId="5" w16cid:durableId="1871869806">
    <w:abstractNumId w:val="1"/>
  </w:num>
  <w:num w:numId="6" w16cid:durableId="1737702773">
    <w:abstractNumId w:val="11"/>
  </w:num>
  <w:num w:numId="7" w16cid:durableId="15010462">
    <w:abstractNumId w:val="7"/>
  </w:num>
  <w:num w:numId="8" w16cid:durableId="1585339473">
    <w:abstractNumId w:val="4"/>
  </w:num>
  <w:num w:numId="9" w16cid:durableId="569968461">
    <w:abstractNumId w:val="5"/>
  </w:num>
  <w:num w:numId="10" w16cid:durableId="2129425902">
    <w:abstractNumId w:val="12"/>
  </w:num>
  <w:num w:numId="11" w16cid:durableId="358089932">
    <w:abstractNumId w:val="8"/>
  </w:num>
  <w:num w:numId="12" w16cid:durableId="1069500685">
    <w:abstractNumId w:val="6"/>
  </w:num>
  <w:num w:numId="13" w16cid:durableId="16362533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6FB1"/>
    <w:rsid w:val="00022095"/>
    <w:rsid w:val="00022E18"/>
    <w:rsid w:val="000274D7"/>
    <w:rsid w:val="000312C6"/>
    <w:rsid w:val="000313BF"/>
    <w:rsid w:val="00033763"/>
    <w:rsid w:val="00042A9A"/>
    <w:rsid w:val="00053BE1"/>
    <w:rsid w:val="00057E62"/>
    <w:rsid w:val="00072F81"/>
    <w:rsid w:val="00073D70"/>
    <w:rsid w:val="000755BA"/>
    <w:rsid w:val="00080BF9"/>
    <w:rsid w:val="00083A67"/>
    <w:rsid w:val="00084C9D"/>
    <w:rsid w:val="0008512A"/>
    <w:rsid w:val="0009122A"/>
    <w:rsid w:val="0009270B"/>
    <w:rsid w:val="000951BF"/>
    <w:rsid w:val="000A1F1E"/>
    <w:rsid w:val="000A4139"/>
    <w:rsid w:val="000B3971"/>
    <w:rsid w:val="000B6936"/>
    <w:rsid w:val="000C2426"/>
    <w:rsid w:val="000D10F6"/>
    <w:rsid w:val="000D3267"/>
    <w:rsid w:val="000D4FB2"/>
    <w:rsid w:val="000D622B"/>
    <w:rsid w:val="000D79C3"/>
    <w:rsid w:val="000E434D"/>
    <w:rsid w:val="000F132E"/>
    <w:rsid w:val="0010301F"/>
    <w:rsid w:val="00103A9B"/>
    <w:rsid w:val="00104A05"/>
    <w:rsid w:val="0011483F"/>
    <w:rsid w:val="001151DF"/>
    <w:rsid w:val="00116101"/>
    <w:rsid w:val="00116F1A"/>
    <w:rsid w:val="00117C87"/>
    <w:rsid w:val="00120D10"/>
    <w:rsid w:val="00125114"/>
    <w:rsid w:val="00126506"/>
    <w:rsid w:val="00136FEA"/>
    <w:rsid w:val="00144E92"/>
    <w:rsid w:val="0014622F"/>
    <w:rsid w:val="00153F72"/>
    <w:rsid w:val="00154DFD"/>
    <w:rsid w:val="001672E7"/>
    <w:rsid w:val="00172111"/>
    <w:rsid w:val="001854F6"/>
    <w:rsid w:val="00187C5D"/>
    <w:rsid w:val="00190094"/>
    <w:rsid w:val="0019070D"/>
    <w:rsid w:val="001A604C"/>
    <w:rsid w:val="001A7FBF"/>
    <w:rsid w:val="001B0988"/>
    <w:rsid w:val="001B1945"/>
    <w:rsid w:val="001C0D89"/>
    <w:rsid w:val="001C16E9"/>
    <w:rsid w:val="001C4FE7"/>
    <w:rsid w:val="001C70FC"/>
    <w:rsid w:val="001E23B8"/>
    <w:rsid w:val="001F2174"/>
    <w:rsid w:val="00206613"/>
    <w:rsid w:val="00225DC4"/>
    <w:rsid w:val="002450D7"/>
    <w:rsid w:val="002472DB"/>
    <w:rsid w:val="00256FA9"/>
    <w:rsid w:val="00262572"/>
    <w:rsid w:val="002734FD"/>
    <w:rsid w:val="002869D7"/>
    <w:rsid w:val="002A4756"/>
    <w:rsid w:val="002A5B53"/>
    <w:rsid w:val="002C52AE"/>
    <w:rsid w:val="002D5BDE"/>
    <w:rsid w:val="002E4D36"/>
    <w:rsid w:val="002F0A3D"/>
    <w:rsid w:val="002F5129"/>
    <w:rsid w:val="003108C6"/>
    <w:rsid w:val="00315783"/>
    <w:rsid w:val="003420E0"/>
    <w:rsid w:val="003448E8"/>
    <w:rsid w:val="0036074C"/>
    <w:rsid w:val="00365C43"/>
    <w:rsid w:val="0036774E"/>
    <w:rsid w:val="003776CF"/>
    <w:rsid w:val="00381BE7"/>
    <w:rsid w:val="003B46A6"/>
    <w:rsid w:val="003B79CC"/>
    <w:rsid w:val="003C436E"/>
    <w:rsid w:val="003D09B4"/>
    <w:rsid w:val="003D3238"/>
    <w:rsid w:val="003D340B"/>
    <w:rsid w:val="003D372F"/>
    <w:rsid w:val="003D4FCA"/>
    <w:rsid w:val="003D76DA"/>
    <w:rsid w:val="003D7FC0"/>
    <w:rsid w:val="003F4B29"/>
    <w:rsid w:val="004032EC"/>
    <w:rsid w:val="00405B93"/>
    <w:rsid w:val="00413A85"/>
    <w:rsid w:val="00420E85"/>
    <w:rsid w:val="004307C7"/>
    <w:rsid w:val="00430B4A"/>
    <w:rsid w:val="00431874"/>
    <w:rsid w:val="004368B8"/>
    <w:rsid w:val="00441619"/>
    <w:rsid w:val="00445B3B"/>
    <w:rsid w:val="00453BCB"/>
    <w:rsid w:val="004545DF"/>
    <w:rsid w:val="00455CA5"/>
    <w:rsid w:val="00457AA3"/>
    <w:rsid w:val="004610C1"/>
    <w:rsid w:val="00471667"/>
    <w:rsid w:val="0047773B"/>
    <w:rsid w:val="00482566"/>
    <w:rsid w:val="00492CD9"/>
    <w:rsid w:val="004A0A85"/>
    <w:rsid w:val="004B3597"/>
    <w:rsid w:val="004C3988"/>
    <w:rsid w:val="004C636D"/>
    <w:rsid w:val="004E3E08"/>
    <w:rsid w:val="004E6A33"/>
    <w:rsid w:val="004E7F8C"/>
    <w:rsid w:val="004F349A"/>
    <w:rsid w:val="004F3E95"/>
    <w:rsid w:val="00507337"/>
    <w:rsid w:val="005642C9"/>
    <w:rsid w:val="005654AC"/>
    <w:rsid w:val="0057368E"/>
    <w:rsid w:val="005810E1"/>
    <w:rsid w:val="00583FD6"/>
    <w:rsid w:val="0058584B"/>
    <w:rsid w:val="0058733B"/>
    <w:rsid w:val="0059371D"/>
    <w:rsid w:val="00593E36"/>
    <w:rsid w:val="005A1F45"/>
    <w:rsid w:val="005A20AB"/>
    <w:rsid w:val="005A5096"/>
    <w:rsid w:val="005A6B7D"/>
    <w:rsid w:val="005B2FC9"/>
    <w:rsid w:val="005B553A"/>
    <w:rsid w:val="005C10AE"/>
    <w:rsid w:val="005C50B7"/>
    <w:rsid w:val="005E57BA"/>
    <w:rsid w:val="005F401B"/>
    <w:rsid w:val="005F689F"/>
    <w:rsid w:val="00600A71"/>
    <w:rsid w:val="00600E76"/>
    <w:rsid w:val="006030FB"/>
    <w:rsid w:val="00622C34"/>
    <w:rsid w:val="0063083A"/>
    <w:rsid w:val="00631995"/>
    <w:rsid w:val="00637411"/>
    <w:rsid w:val="00651FEA"/>
    <w:rsid w:val="00666085"/>
    <w:rsid w:val="00666245"/>
    <w:rsid w:val="0067644B"/>
    <w:rsid w:val="00676B79"/>
    <w:rsid w:val="00680F22"/>
    <w:rsid w:val="00682A8C"/>
    <w:rsid w:val="00690BC3"/>
    <w:rsid w:val="00694923"/>
    <w:rsid w:val="006A4731"/>
    <w:rsid w:val="006A6C0A"/>
    <w:rsid w:val="006A700C"/>
    <w:rsid w:val="006D5D87"/>
    <w:rsid w:val="006E2B91"/>
    <w:rsid w:val="006F2C58"/>
    <w:rsid w:val="006F375B"/>
    <w:rsid w:val="006F4D50"/>
    <w:rsid w:val="00700017"/>
    <w:rsid w:val="0070302D"/>
    <w:rsid w:val="007054A7"/>
    <w:rsid w:val="00711E52"/>
    <w:rsid w:val="007159E9"/>
    <w:rsid w:val="00737E09"/>
    <w:rsid w:val="00744896"/>
    <w:rsid w:val="00747ECC"/>
    <w:rsid w:val="007568A5"/>
    <w:rsid w:val="007604BA"/>
    <w:rsid w:val="00771043"/>
    <w:rsid w:val="007733AC"/>
    <w:rsid w:val="00773E2C"/>
    <w:rsid w:val="00776CDD"/>
    <w:rsid w:val="007849DB"/>
    <w:rsid w:val="00786DC9"/>
    <w:rsid w:val="00794FBB"/>
    <w:rsid w:val="007970D4"/>
    <w:rsid w:val="00797787"/>
    <w:rsid w:val="007A0A72"/>
    <w:rsid w:val="007A5CCB"/>
    <w:rsid w:val="007A7DD5"/>
    <w:rsid w:val="007C2C05"/>
    <w:rsid w:val="007D3901"/>
    <w:rsid w:val="007D4D7E"/>
    <w:rsid w:val="007D5066"/>
    <w:rsid w:val="007F5F50"/>
    <w:rsid w:val="00805740"/>
    <w:rsid w:val="0080739A"/>
    <w:rsid w:val="00807CFA"/>
    <w:rsid w:val="00815D0F"/>
    <w:rsid w:val="00817683"/>
    <w:rsid w:val="00820EE6"/>
    <w:rsid w:val="00823C74"/>
    <w:rsid w:val="00827FC0"/>
    <w:rsid w:val="008330C6"/>
    <w:rsid w:val="008372FB"/>
    <w:rsid w:val="0084160F"/>
    <w:rsid w:val="00846491"/>
    <w:rsid w:val="00852A17"/>
    <w:rsid w:val="00856B80"/>
    <w:rsid w:val="00870099"/>
    <w:rsid w:val="008714FD"/>
    <w:rsid w:val="00882635"/>
    <w:rsid w:val="00886FD9"/>
    <w:rsid w:val="008960A5"/>
    <w:rsid w:val="00896105"/>
    <w:rsid w:val="008A27C4"/>
    <w:rsid w:val="008A62DD"/>
    <w:rsid w:val="008C08FD"/>
    <w:rsid w:val="008D55CA"/>
    <w:rsid w:val="008D66FC"/>
    <w:rsid w:val="008E35D6"/>
    <w:rsid w:val="008E7278"/>
    <w:rsid w:val="00903519"/>
    <w:rsid w:val="009100D8"/>
    <w:rsid w:val="00920360"/>
    <w:rsid w:val="00920A76"/>
    <w:rsid w:val="00925636"/>
    <w:rsid w:val="0093436A"/>
    <w:rsid w:val="00943DA6"/>
    <w:rsid w:val="009467BA"/>
    <w:rsid w:val="00964FB2"/>
    <w:rsid w:val="00967317"/>
    <w:rsid w:val="00974577"/>
    <w:rsid w:val="0097654B"/>
    <w:rsid w:val="00991CEC"/>
    <w:rsid w:val="009932F8"/>
    <w:rsid w:val="0099349E"/>
    <w:rsid w:val="009A5446"/>
    <w:rsid w:val="009A5470"/>
    <w:rsid w:val="009A6259"/>
    <w:rsid w:val="009B783C"/>
    <w:rsid w:val="009C5B86"/>
    <w:rsid w:val="009C5BE7"/>
    <w:rsid w:val="009C7C7B"/>
    <w:rsid w:val="009D0BC3"/>
    <w:rsid w:val="009D5479"/>
    <w:rsid w:val="009E09A4"/>
    <w:rsid w:val="00A10484"/>
    <w:rsid w:val="00A3286C"/>
    <w:rsid w:val="00A369F5"/>
    <w:rsid w:val="00A40B1D"/>
    <w:rsid w:val="00A445DD"/>
    <w:rsid w:val="00A513FA"/>
    <w:rsid w:val="00A56654"/>
    <w:rsid w:val="00A73DD9"/>
    <w:rsid w:val="00A7483D"/>
    <w:rsid w:val="00A92905"/>
    <w:rsid w:val="00A978F6"/>
    <w:rsid w:val="00AA0355"/>
    <w:rsid w:val="00AA06B0"/>
    <w:rsid w:val="00AA4AFF"/>
    <w:rsid w:val="00AB13EF"/>
    <w:rsid w:val="00AB257F"/>
    <w:rsid w:val="00AB557F"/>
    <w:rsid w:val="00AC00D2"/>
    <w:rsid w:val="00AE6531"/>
    <w:rsid w:val="00AE69E4"/>
    <w:rsid w:val="00AF2F87"/>
    <w:rsid w:val="00AF44BE"/>
    <w:rsid w:val="00AF7E3D"/>
    <w:rsid w:val="00AF7EB9"/>
    <w:rsid w:val="00B03C02"/>
    <w:rsid w:val="00B05733"/>
    <w:rsid w:val="00B07761"/>
    <w:rsid w:val="00B25F14"/>
    <w:rsid w:val="00B333FA"/>
    <w:rsid w:val="00B4560D"/>
    <w:rsid w:val="00B513FD"/>
    <w:rsid w:val="00B727F3"/>
    <w:rsid w:val="00B72F19"/>
    <w:rsid w:val="00B93DFA"/>
    <w:rsid w:val="00B95737"/>
    <w:rsid w:val="00B95E2C"/>
    <w:rsid w:val="00B96354"/>
    <w:rsid w:val="00BA4582"/>
    <w:rsid w:val="00BA7948"/>
    <w:rsid w:val="00BB76DC"/>
    <w:rsid w:val="00BD0D87"/>
    <w:rsid w:val="00BD65A8"/>
    <w:rsid w:val="00BF5495"/>
    <w:rsid w:val="00C0310F"/>
    <w:rsid w:val="00C061E5"/>
    <w:rsid w:val="00C074A7"/>
    <w:rsid w:val="00C13AAA"/>
    <w:rsid w:val="00C22AE3"/>
    <w:rsid w:val="00C26718"/>
    <w:rsid w:val="00C419E3"/>
    <w:rsid w:val="00C47650"/>
    <w:rsid w:val="00C61561"/>
    <w:rsid w:val="00C635D5"/>
    <w:rsid w:val="00C6713C"/>
    <w:rsid w:val="00C679EC"/>
    <w:rsid w:val="00C750B7"/>
    <w:rsid w:val="00C75526"/>
    <w:rsid w:val="00C7786A"/>
    <w:rsid w:val="00C77ECB"/>
    <w:rsid w:val="00C8331D"/>
    <w:rsid w:val="00C83648"/>
    <w:rsid w:val="00CA2E96"/>
    <w:rsid w:val="00CA6AE7"/>
    <w:rsid w:val="00CB577C"/>
    <w:rsid w:val="00CB7F38"/>
    <w:rsid w:val="00CC50AD"/>
    <w:rsid w:val="00CD6390"/>
    <w:rsid w:val="00D23FF9"/>
    <w:rsid w:val="00D3130B"/>
    <w:rsid w:val="00D3357D"/>
    <w:rsid w:val="00D3371E"/>
    <w:rsid w:val="00D76CD6"/>
    <w:rsid w:val="00D779F0"/>
    <w:rsid w:val="00D8368B"/>
    <w:rsid w:val="00D9315D"/>
    <w:rsid w:val="00DA0B9D"/>
    <w:rsid w:val="00DB3F34"/>
    <w:rsid w:val="00DB5748"/>
    <w:rsid w:val="00DC16E1"/>
    <w:rsid w:val="00DC3D3D"/>
    <w:rsid w:val="00DC6794"/>
    <w:rsid w:val="00DD3C0F"/>
    <w:rsid w:val="00DD3CF6"/>
    <w:rsid w:val="00DD7D43"/>
    <w:rsid w:val="00DE4BF1"/>
    <w:rsid w:val="00DF11CD"/>
    <w:rsid w:val="00DF55A2"/>
    <w:rsid w:val="00DF57E8"/>
    <w:rsid w:val="00E0194A"/>
    <w:rsid w:val="00E02B4E"/>
    <w:rsid w:val="00E04BC2"/>
    <w:rsid w:val="00E2063B"/>
    <w:rsid w:val="00E22EF6"/>
    <w:rsid w:val="00E24B88"/>
    <w:rsid w:val="00E661C5"/>
    <w:rsid w:val="00E70D8D"/>
    <w:rsid w:val="00E863EA"/>
    <w:rsid w:val="00E8732B"/>
    <w:rsid w:val="00E91BA0"/>
    <w:rsid w:val="00E936C8"/>
    <w:rsid w:val="00E971AD"/>
    <w:rsid w:val="00E97213"/>
    <w:rsid w:val="00EB00C2"/>
    <w:rsid w:val="00EC112B"/>
    <w:rsid w:val="00EE461D"/>
    <w:rsid w:val="00EE66B2"/>
    <w:rsid w:val="00EE6889"/>
    <w:rsid w:val="00EF2ADA"/>
    <w:rsid w:val="00F0048B"/>
    <w:rsid w:val="00F01B48"/>
    <w:rsid w:val="00F01BBD"/>
    <w:rsid w:val="00F03170"/>
    <w:rsid w:val="00F04032"/>
    <w:rsid w:val="00F11EB5"/>
    <w:rsid w:val="00F14D81"/>
    <w:rsid w:val="00F1586C"/>
    <w:rsid w:val="00F16787"/>
    <w:rsid w:val="00F25EC9"/>
    <w:rsid w:val="00F27F34"/>
    <w:rsid w:val="00F36CF3"/>
    <w:rsid w:val="00F40708"/>
    <w:rsid w:val="00F57FD8"/>
    <w:rsid w:val="00F70703"/>
    <w:rsid w:val="00F740F4"/>
    <w:rsid w:val="00F74571"/>
    <w:rsid w:val="00F80299"/>
    <w:rsid w:val="00F943DB"/>
    <w:rsid w:val="00FA1ECC"/>
    <w:rsid w:val="00FA1F7B"/>
    <w:rsid w:val="00FC512B"/>
    <w:rsid w:val="00FD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FootnoteText">
    <w:name w:val="footnote text"/>
    <w:basedOn w:val="Normal"/>
    <w:link w:val="FootnoteTextChar"/>
    <w:uiPriority w:val="99"/>
    <w:semiHidden/>
    <w:unhideWhenUsed/>
    <w:rsid w:val="00AB13EF"/>
  </w:style>
  <w:style w:type="character" w:customStyle="1" w:styleId="FootnoteTextChar">
    <w:name w:val="Footnote Text Char"/>
    <w:basedOn w:val="DefaultParagraphFont"/>
    <w:link w:val="FootnoteText"/>
    <w:uiPriority w:val="99"/>
    <w:semiHidden/>
    <w:rsid w:val="00AB13EF"/>
  </w:style>
  <w:style w:type="character" w:styleId="FootnoteReference">
    <w:name w:val="footnote reference"/>
    <w:basedOn w:val="DefaultParagraphFont"/>
    <w:uiPriority w:val="99"/>
    <w:semiHidden/>
    <w:unhideWhenUsed/>
    <w:rsid w:val="00AB13EF"/>
    <w:rPr>
      <w:vertAlign w:val="superscript"/>
    </w:rPr>
  </w:style>
  <w:style w:type="paragraph" w:styleId="Revision">
    <w:name w:val="Revision"/>
    <w:hidden/>
    <w:uiPriority w:val="99"/>
    <w:semiHidden/>
    <w:rsid w:val="003D3238"/>
  </w:style>
  <w:style w:type="character" w:styleId="CommentReference">
    <w:name w:val="annotation reference"/>
    <w:basedOn w:val="DefaultParagraphFont"/>
    <w:uiPriority w:val="99"/>
    <w:semiHidden/>
    <w:unhideWhenUsed/>
    <w:rsid w:val="00CA2E96"/>
    <w:rPr>
      <w:sz w:val="16"/>
      <w:szCs w:val="16"/>
    </w:rPr>
  </w:style>
  <w:style w:type="paragraph" w:styleId="CommentText">
    <w:name w:val="annotation text"/>
    <w:basedOn w:val="Normal"/>
    <w:link w:val="CommentTextChar"/>
    <w:uiPriority w:val="99"/>
    <w:unhideWhenUsed/>
    <w:rsid w:val="00CA2E96"/>
  </w:style>
  <w:style w:type="character" w:customStyle="1" w:styleId="CommentTextChar">
    <w:name w:val="Comment Text Char"/>
    <w:basedOn w:val="DefaultParagraphFont"/>
    <w:link w:val="CommentText"/>
    <w:uiPriority w:val="99"/>
    <w:rsid w:val="00CA2E96"/>
  </w:style>
  <w:style w:type="paragraph" w:styleId="CommentSubject">
    <w:name w:val="annotation subject"/>
    <w:basedOn w:val="CommentText"/>
    <w:next w:val="CommentText"/>
    <w:link w:val="CommentSubjectChar"/>
    <w:uiPriority w:val="99"/>
    <w:semiHidden/>
    <w:unhideWhenUsed/>
    <w:rsid w:val="00CA2E96"/>
    <w:rPr>
      <w:b/>
      <w:bCs/>
    </w:rPr>
  </w:style>
  <w:style w:type="character" w:customStyle="1" w:styleId="CommentSubjectChar">
    <w:name w:val="Comment Subject Char"/>
    <w:basedOn w:val="CommentTextChar"/>
    <w:link w:val="CommentSubject"/>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 w:type="paragraph" w:customStyle="1" w:styleId="default0">
    <w:name w:val="default"/>
    <w:basedOn w:val="Normal"/>
    <w:rsid w:val="000A1F1E"/>
    <w:pPr>
      <w:spacing w:before="100" w:beforeAutospacing="1" w:after="100" w:afterAutospacing="1"/>
    </w:pPr>
    <w:rPr>
      <w:rFonts w:ascii="Calibri" w:eastAsiaTheme="minorHAnsi" w:hAnsi="Calibri" w:cs="Calibri"/>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6187</Words>
  <Characters>35886</Characters>
  <Application>Microsoft Office Word</Application>
  <DocSecurity>0</DocSecurity>
  <Lines>299</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2023-08-01T15:59:00Z</dcterms:created>
  <dcterms:modified xsi:type="dcterms:W3CDTF">2024-03-13T15:54:00Z</dcterms:modified>
</cp:coreProperties>
</file>